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0C2" w:rsidRPr="00B61FEF" w:rsidRDefault="0055173D" w:rsidP="006640C2">
      <w:pPr>
        <w:pStyle w:val="a9"/>
        <w:ind w:left="-567" w:right="-1"/>
        <w:rPr>
          <w:b w:val="0"/>
          <w:szCs w:val="28"/>
        </w:rPr>
      </w:pPr>
      <w:r>
        <w:rPr>
          <w:b w:val="0"/>
          <w:noProof/>
          <w:szCs w:val="28"/>
          <w:lang w:eastAsia="ru-RU"/>
        </w:rPr>
        <w:drawing>
          <wp:inline distT="0" distB="0" distL="0" distR="0">
            <wp:extent cx="798195" cy="81216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812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40C2" w:rsidRPr="00B61FEF" w:rsidRDefault="006640C2" w:rsidP="006640C2">
      <w:pPr>
        <w:pStyle w:val="a9"/>
        <w:ind w:left="-567" w:right="-1"/>
        <w:rPr>
          <w:b w:val="0"/>
          <w:szCs w:val="28"/>
        </w:rPr>
      </w:pPr>
    </w:p>
    <w:p w:rsidR="006640C2" w:rsidRPr="00B61FEF" w:rsidRDefault="006640C2" w:rsidP="006640C2">
      <w:pPr>
        <w:pStyle w:val="a9"/>
        <w:ind w:left="-567" w:right="-1"/>
        <w:rPr>
          <w:szCs w:val="28"/>
        </w:rPr>
      </w:pPr>
      <w:r w:rsidRPr="00B61FEF">
        <w:rPr>
          <w:szCs w:val="28"/>
        </w:rPr>
        <w:t>МИНИСТ</w:t>
      </w:r>
      <w:r w:rsidRPr="00B61FEF">
        <w:rPr>
          <w:caps/>
          <w:szCs w:val="28"/>
        </w:rPr>
        <w:t>е</w:t>
      </w:r>
      <w:r w:rsidRPr="00B61FEF">
        <w:rPr>
          <w:szCs w:val="28"/>
        </w:rPr>
        <w:t>Р</w:t>
      </w:r>
      <w:r w:rsidRPr="00B61FEF">
        <w:rPr>
          <w:caps/>
          <w:szCs w:val="28"/>
        </w:rPr>
        <w:t>ство</w:t>
      </w:r>
      <w:r w:rsidRPr="00B61FEF">
        <w:rPr>
          <w:szCs w:val="28"/>
        </w:rPr>
        <w:t xml:space="preserve"> </w:t>
      </w:r>
      <w:r w:rsidRPr="00B61FEF">
        <w:rPr>
          <w:caps/>
          <w:szCs w:val="28"/>
        </w:rPr>
        <w:t>здравоохранения</w:t>
      </w:r>
    </w:p>
    <w:p w:rsidR="006640C2" w:rsidRPr="00B61FEF" w:rsidRDefault="006640C2" w:rsidP="006640C2">
      <w:pPr>
        <w:pStyle w:val="a9"/>
        <w:ind w:left="-567" w:right="-1"/>
        <w:rPr>
          <w:szCs w:val="28"/>
        </w:rPr>
      </w:pPr>
      <w:r w:rsidRPr="00B61FEF">
        <w:rPr>
          <w:szCs w:val="28"/>
        </w:rPr>
        <w:t>ЗАБАЙКАЛЬСКОГО КРАЯ</w:t>
      </w:r>
    </w:p>
    <w:p w:rsidR="006640C2" w:rsidRPr="00B61FEF" w:rsidRDefault="006640C2" w:rsidP="006640C2">
      <w:pPr>
        <w:jc w:val="center"/>
        <w:rPr>
          <w:b/>
          <w:sz w:val="28"/>
          <w:szCs w:val="28"/>
        </w:rPr>
      </w:pPr>
    </w:p>
    <w:p w:rsidR="006640C2" w:rsidRPr="00B61FEF" w:rsidRDefault="006640C2" w:rsidP="006640C2">
      <w:pPr>
        <w:pStyle w:val="aa"/>
        <w:ind w:left="-567"/>
        <w:rPr>
          <w:caps/>
          <w:sz w:val="28"/>
          <w:szCs w:val="28"/>
        </w:rPr>
      </w:pPr>
      <w:r w:rsidRPr="00B61FEF">
        <w:rPr>
          <w:caps/>
          <w:sz w:val="28"/>
          <w:szCs w:val="28"/>
        </w:rPr>
        <w:t>ПРИКАЗ</w:t>
      </w:r>
    </w:p>
    <w:p w:rsidR="006640C2" w:rsidRPr="00B61FEF" w:rsidRDefault="006640C2" w:rsidP="006640C2">
      <w:pPr>
        <w:pStyle w:val="aa"/>
        <w:rPr>
          <w:sz w:val="28"/>
          <w:szCs w:val="28"/>
        </w:rPr>
      </w:pPr>
    </w:p>
    <w:p w:rsidR="006F5643" w:rsidRDefault="006F5643" w:rsidP="005E371C">
      <w:pPr>
        <w:ind w:left="-567"/>
        <w:jc w:val="center"/>
        <w:rPr>
          <w:sz w:val="28"/>
          <w:szCs w:val="28"/>
        </w:rPr>
      </w:pPr>
      <w:bookmarkStart w:id="0" w:name="_GoBack"/>
      <w:bookmarkEnd w:id="0"/>
    </w:p>
    <w:p w:rsidR="006640C2" w:rsidRPr="00A26F75" w:rsidRDefault="006640C2" w:rsidP="005E371C">
      <w:pPr>
        <w:ind w:left="-567"/>
        <w:jc w:val="center"/>
        <w:rPr>
          <w:sz w:val="28"/>
          <w:szCs w:val="28"/>
        </w:rPr>
      </w:pPr>
      <w:r w:rsidRPr="00A26F75">
        <w:rPr>
          <w:sz w:val="28"/>
          <w:szCs w:val="28"/>
        </w:rPr>
        <w:t>г. Чита</w:t>
      </w:r>
    </w:p>
    <w:p w:rsidR="004463D0" w:rsidRPr="002C28DA" w:rsidRDefault="002C28DA" w:rsidP="00A031A5">
      <w:pPr>
        <w:tabs>
          <w:tab w:val="left" w:pos="545"/>
          <w:tab w:val="left" w:pos="7244"/>
        </w:tabs>
        <w:rPr>
          <w:b/>
          <w:bCs/>
          <w:sz w:val="28"/>
          <w:szCs w:val="28"/>
        </w:rPr>
      </w:pPr>
      <w:r w:rsidRPr="002C28DA">
        <w:rPr>
          <w:b/>
          <w:bCs/>
          <w:sz w:val="28"/>
          <w:szCs w:val="28"/>
        </w:rPr>
        <w:t xml:space="preserve">23.10.2017                                                                              </w:t>
      </w:r>
      <w:r w:rsidRPr="002C28DA">
        <w:rPr>
          <w:b/>
          <w:bCs/>
          <w:sz w:val="28"/>
          <w:szCs w:val="28"/>
        </w:rPr>
        <w:tab/>
      </w:r>
      <w:r w:rsidRPr="002C28DA">
        <w:rPr>
          <w:b/>
          <w:bCs/>
          <w:sz w:val="28"/>
          <w:szCs w:val="28"/>
        </w:rPr>
        <w:tab/>
      </w:r>
      <w:r w:rsidRPr="002C28DA">
        <w:rPr>
          <w:b/>
          <w:bCs/>
          <w:sz w:val="28"/>
          <w:szCs w:val="28"/>
        </w:rPr>
        <w:tab/>
        <w:t>№505</w:t>
      </w:r>
    </w:p>
    <w:p w:rsidR="005E371C" w:rsidRPr="00B61FEF" w:rsidRDefault="005E371C" w:rsidP="006640C2">
      <w:pPr>
        <w:jc w:val="center"/>
        <w:rPr>
          <w:bCs/>
          <w:sz w:val="28"/>
          <w:szCs w:val="28"/>
        </w:rPr>
      </w:pPr>
    </w:p>
    <w:p w:rsidR="006640C2" w:rsidRPr="00B61FEF" w:rsidRDefault="006640C2" w:rsidP="006640C2">
      <w:pPr>
        <w:rPr>
          <w:bCs/>
          <w:sz w:val="28"/>
          <w:szCs w:val="28"/>
        </w:rPr>
      </w:pPr>
      <w:r w:rsidRPr="00B61FEF">
        <w:rPr>
          <w:bCs/>
          <w:sz w:val="28"/>
          <w:szCs w:val="28"/>
        </w:rPr>
        <w:t xml:space="preserve">О переоформлении лицензии </w:t>
      </w:r>
    </w:p>
    <w:p w:rsidR="006640C2" w:rsidRPr="00B61FEF" w:rsidRDefault="006640C2" w:rsidP="006640C2">
      <w:pPr>
        <w:rPr>
          <w:bCs/>
          <w:sz w:val="28"/>
          <w:szCs w:val="28"/>
        </w:rPr>
      </w:pPr>
      <w:r w:rsidRPr="00B61FEF">
        <w:rPr>
          <w:bCs/>
          <w:sz w:val="28"/>
          <w:szCs w:val="28"/>
        </w:rPr>
        <w:t>на медицинскую деятельность</w:t>
      </w:r>
    </w:p>
    <w:p w:rsidR="006640C2" w:rsidRPr="00B61FEF" w:rsidRDefault="006640C2" w:rsidP="006640C2">
      <w:pPr>
        <w:rPr>
          <w:bCs/>
          <w:sz w:val="28"/>
          <w:szCs w:val="28"/>
        </w:rPr>
      </w:pPr>
    </w:p>
    <w:p w:rsidR="001C570B" w:rsidRPr="00B61FEF" w:rsidRDefault="001C570B" w:rsidP="00106E27">
      <w:pPr>
        <w:ind w:firstLine="709"/>
        <w:jc w:val="both"/>
        <w:rPr>
          <w:sz w:val="28"/>
          <w:szCs w:val="28"/>
        </w:rPr>
      </w:pPr>
      <w:proofErr w:type="gramStart"/>
      <w:r w:rsidRPr="00B61FEF">
        <w:rPr>
          <w:sz w:val="28"/>
          <w:szCs w:val="28"/>
        </w:rPr>
        <w:t>В соответствии со статьей 18 Ф</w:t>
      </w:r>
      <w:r w:rsidR="00A26F75">
        <w:rPr>
          <w:sz w:val="28"/>
          <w:szCs w:val="28"/>
        </w:rPr>
        <w:t>едерального закона от 04 мая 201</w:t>
      </w:r>
      <w:r w:rsidRPr="00B61FEF">
        <w:rPr>
          <w:sz w:val="28"/>
          <w:szCs w:val="28"/>
        </w:rPr>
        <w:t>1</w:t>
      </w:r>
      <w:r w:rsidR="00A26F75">
        <w:rPr>
          <w:sz w:val="28"/>
          <w:szCs w:val="28"/>
        </w:rPr>
        <w:t xml:space="preserve"> </w:t>
      </w:r>
      <w:r w:rsidR="005E371C">
        <w:rPr>
          <w:sz w:val="28"/>
          <w:szCs w:val="28"/>
        </w:rPr>
        <w:t>года</w:t>
      </w:r>
      <w:r w:rsidRPr="00B61FEF">
        <w:rPr>
          <w:sz w:val="28"/>
          <w:szCs w:val="28"/>
        </w:rPr>
        <w:t xml:space="preserve"> № 99-ФЗ «О лицензировании отдельных видов деятельности», Постановлением Правитель</w:t>
      </w:r>
      <w:r w:rsidR="00A26F75">
        <w:rPr>
          <w:sz w:val="28"/>
          <w:szCs w:val="28"/>
        </w:rPr>
        <w:t>ства Российской Федерации от 16 апреля</w:t>
      </w:r>
      <w:r w:rsidR="00A26F75" w:rsidRPr="00B61FEF">
        <w:rPr>
          <w:sz w:val="28"/>
          <w:szCs w:val="28"/>
        </w:rPr>
        <w:t xml:space="preserve"> </w:t>
      </w:r>
      <w:r w:rsidRPr="00B61FEF">
        <w:rPr>
          <w:sz w:val="28"/>
          <w:szCs w:val="28"/>
        </w:rPr>
        <w:t>2012</w:t>
      </w:r>
      <w:r w:rsidR="00A26F75">
        <w:rPr>
          <w:sz w:val="28"/>
          <w:szCs w:val="28"/>
        </w:rPr>
        <w:t xml:space="preserve"> </w:t>
      </w:r>
      <w:r w:rsidR="005E371C">
        <w:rPr>
          <w:sz w:val="28"/>
          <w:szCs w:val="28"/>
        </w:rPr>
        <w:t>года</w:t>
      </w:r>
      <w:r w:rsidRPr="00B61FEF">
        <w:rPr>
          <w:sz w:val="28"/>
          <w:szCs w:val="28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A26F75">
        <w:rPr>
          <w:sz w:val="28"/>
          <w:szCs w:val="28"/>
        </w:rPr>
        <w:t>воохранения Забайкальского края</w:t>
      </w:r>
      <w:proofErr w:type="gramEnd"/>
    </w:p>
    <w:p w:rsidR="006640C2" w:rsidRPr="00B61FEF" w:rsidRDefault="006640C2" w:rsidP="006640C2">
      <w:pPr>
        <w:tabs>
          <w:tab w:val="left" w:pos="2985"/>
        </w:tabs>
        <w:ind w:right="88"/>
        <w:jc w:val="both"/>
        <w:rPr>
          <w:sz w:val="28"/>
          <w:szCs w:val="28"/>
        </w:rPr>
      </w:pPr>
    </w:p>
    <w:p w:rsidR="006640C2" w:rsidRPr="00B61FEF" w:rsidRDefault="006640C2" w:rsidP="006640C2">
      <w:pPr>
        <w:tabs>
          <w:tab w:val="left" w:pos="2985"/>
        </w:tabs>
        <w:ind w:right="88"/>
        <w:jc w:val="both"/>
        <w:rPr>
          <w:b/>
          <w:sz w:val="28"/>
          <w:szCs w:val="28"/>
        </w:rPr>
      </w:pPr>
      <w:proofErr w:type="gramStart"/>
      <w:r w:rsidRPr="00B61FEF">
        <w:rPr>
          <w:b/>
          <w:sz w:val="28"/>
          <w:szCs w:val="28"/>
        </w:rPr>
        <w:t>п</w:t>
      </w:r>
      <w:proofErr w:type="gramEnd"/>
      <w:r w:rsidRPr="00B61FEF">
        <w:rPr>
          <w:b/>
          <w:sz w:val="28"/>
          <w:szCs w:val="28"/>
        </w:rPr>
        <w:t xml:space="preserve"> р и к а з ы в а ю :</w:t>
      </w:r>
    </w:p>
    <w:p w:rsidR="006E4E57" w:rsidRPr="00B61FEF" w:rsidRDefault="006E4E57" w:rsidP="006E4E57">
      <w:pPr>
        <w:rPr>
          <w:sz w:val="28"/>
          <w:szCs w:val="28"/>
        </w:rPr>
      </w:pPr>
    </w:p>
    <w:p w:rsidR="00934CFB" w:rsidRPr="00934CFB" w:rsidRDefault="006E4E57" w:rsidP="00934CFB">
      <w:pPr>
        <w:ind w:firstLine="708"/>
        <w:jc w:val="both"/>
        <w:rPr>
          <w:sz w:val="28"/>
          <w:szCs w:val="28"/>
        </w:rPr>
      </w:pPr>
      <w:r w:rsidRPr="00B61FEF">
        <w:rPr>
          <w:sz w:val="28"/>
          <w:szCs w:val="28"/>
        </w:rPr>
        <w:t xml:space="preserve">1. </w:t>
      </w:r>
      <w:r w:rsidR="0014242E" w:rsidRPr="00B61FEF">
        <w:rPr>
          <w:sz w:val="28"/>
          <w:szCs w:val="28"/>
        </w:rPr>
        <w:t>Переоформить лицензию</w:t>
      </w:r>
      <w:r w:rsidR="001D4C8D" w:rsidRPr="00B61FEF">
        <w:rPr>
          <w:sz w:val="28"/>
          <w:szCs w:val="28"/>
        </w:rPr>
        <w:t xml:space="preserve"> на осущест</w:t>
      </w:r>
      <w:r w:rsidR="008A7587" w:rsidRPr="00B61FEF">
        <w:rPr>
          <w:sz w:val="28"/>
          <w:szCs w:val="28"/>
        </w:rPr>
        <w:t xml:space="preserve">вление медицинской деятельности </w:t>
      </w:r>
      <w:r w:rsidR="00106E27">
        <w:rPr>
          <w:sz w:val="28"/>
          <w:szCs w:val="28"/>
        </w:rPr>
        <w:t>№</w:t>
      </w:r>
      <w:r w:rsidR="00925012" w:rsidRPr="00B61FEF">
        <w:rPr>
          <w:sz w:val="28"/>
          <w:szCs w:val="28"/>
        </w:rPr>
        <w:t>ЛО-75-01-</w:t>
      </w:r>
      <w:r w:rsidR="00AE4592">
        <w:rPr>
          <w:sz w:val="28"/>
          <w:szCs w:val="28"/>
        </w:rPr>
        <w:t>000904</w:t>
      </w:r>
      <w:r w:rsidR="000E7F00" w:rsidRPr="00B61FEF">
        <w:rPr>
          <w:sz w:val="28"/>
          <w:szCs w:val="28"/>
        </w:rPr>
        <w:t xml:space="preserve"> </w:t>
      </w:r>
      <w:r w:rsidR="00E333BC" w:rsidRPr="00B61FEF">
        <w:rPr>
          <w:sz w:val="28"/>
          <w:szCs w:val="28"/>
        </w:rPr>
        <w:t xml:space="preserve">от </w:t>
      </w:r>
      <w:r w:rsidR="00AE4592">
        <w:rPr>
          <w:sz w:val="28"/>
          <w:szCs w:val="28"/>
        </w:rPr>
        <w:t>2</w:t>
      </w:r>
      <w:r w:rsidR="005E371C">
        <w:rPr>
          <w:sz w:val="28"/>
          <w:szCs w:val="28"/>
        </w:rPr>
        <w:t>4</w:t>
      </w:r>
      <w:r w:rsidR="00B15CD1" w:rsidRPr="00B61FEF">
        <w:rPr>
          <w:sz w:val="28"/>
          <w:szCs w:val="28"/>
        </w:rPr>
        <w:t xml:space="preserve"> </w:t>
      </w:r>
      <w:r w:rsidR="00AE4592">
        <w:rPr>
          <w:sz w:val="28"/>
          <w:szCs w:val="28"/>
        </w:rPr>
        <w:t>ноября</w:t>
      </w:r>
      <w:r w:rsidR="008A5451">
        <w:rPr>
          <w:sz w:val="28"/>
          <w:szCs w:val="28"/>
        </w:rPr>
        <w:t xml:space="preserve"> 201</w:t>
      </w:r>
      <w:r w:rsidR="00AE4592">
        <w:rPr>
          <w:sz w:val="28"/>
          <w:szCs w:val="28"/>
        </w:rPr>
        <w:t>4</w:t>
      </w:r>
      <w:r w:rsidR="00A26F75">
        <w:rPr>
          <w:sz w:val="28"/>
          <w:szCs w:val="28"/>
        </w:rPr>
        <w:t xml:space="preserve"> </w:t>
      </w:r>
      <w:r w:rsidR="005A0A92">
        <w:rPr>
          <w:sz w:val="28"/>
          <w:szCs w:val="28"/>
        </w:rPr>
        <w:t>года</w:t>
      </w:r>
      <w:r w:rsidR="00106E27">
        <w:rPr>
          <w:sz w:val="28"/>
          <w:szCs w:val="28"/>
        </w:rPr>
        <w:t>, предоставленную</w:t>
      </w:r>
      <w:r w:rsidR="00C943D3" w:rsidRPr="00B61FEF">
        <w:rPr>
          <w:sz w:val="28"/>
          <w:szCs w:val="28"/>
        </w:rPr>
        <w:t xml:space="preserve"> Министерством здравоохранения Забайкальского края, </w:t>
      </w:r>
      <w:r w:rsidR="009904F0" w:rsidRPr="00B61FEF">
        <w:rPr>
          <w:sz w:val="28"/>
          <w:szCs w:val="28"/>
        </w:rPr>
        <w:t xml:space="preserve">на </w:t>
      </w:r>
      <w:r w:rsidR="00106E27" w:rsidRPr="005A0A92">
        <w:rPr>
          <w:sz w:val="28"/>
          <w:szCs w:val="28"/>
        </w:rPr>
        <w:t>№</w:t>
      </w:r>
      <w:r w:rsidR="00AE4592">
        <w:rPr>
          <w:sz w:val="28"/>
          <w:szCs w:val="28"/>
        </w:rPr>
        <w:t>ЛО-75-01-001264</w:t>
      </w:r>
      <w:r w:rsidR="00864DA9" w:rsidRPr="005A0A92">
        <w:rPr>
          <w:sz w:val="28"/>
          <w:szCs w:val="28"/>
        </w:rPr>
        <w:t xml:space="preserve"> с </w:t>
      </w:r>
      <w:r w:rsidR="00AE4592">
        <w:rPr>
          <w:sz w:val="28"/>
          <w:szCs w:val="28"/>
        </w:rPr>
        <w:t>24</w:t>
      </w:r>
      <w:r w:rsidR="00934CFB">
        <w:rPr>
          <w:sz w:val="28"/>
          <w:szCs w:val="28"/>
        </w:rPr>
        <w:t xml:space="preserve"> октября</w:t>
      </w:r>
      <w:r w:rsidR="00A26F75" w:rsidRPr="005A0A92">
        <w:rPr>
          <w:sz w:val="28"/>
          <w:szCs w:val="28"/>
        </w:rPr>
        <w:t xml:space="preserve"> 201</w:t>
      </w:r>
      <w:r w:rsidR="005E371C" w:rsidRPr="005A0A92">
        <w:rPr>
          <w:sz w:val="28"/>
          <w:szCs w:val="28"/>
        </w:rPr>
        <w:t>7</w:t>
      </w:r>
      <w:r w:rsidR="00A26F75" w:rsidRPr="005A0A92">
        <w:rPr>
          <w:sz w:val="28"/>
          <w:szCs w:val="28"/>
        </w:rPr>
        <w:t xml:space="preserve"> </w:t>
      </w:r>
      <w:r w:rsidR="005A0A92">
        <w:rPr>
          <w:sz w:val="28"/>
          <w:szCs w:val="28"/>
        </w:rPr>
        <w:t>года</w:t>
      </w:r>
      <w:r w:rsidR="001D4C8D" w:rsidRPr="00106E27">
        <w:rPr>
          <w:b/>
          <w:sz w:val="28"/>
          <w:szCs w:val="28"/>
        </w:rPr>
        <w:t xml:space="preserve"> </w:t>
      </w:r>
      <w:r w:rsidR="00246ABF" w:rsidRPr="00B61FEF">
        <w:rPr>
          <w:sz w:val="28"/>
          <w:szCs w:val="28"/>
        </w:rPr>
        <w:t>с бессрочным сроком действия на осуществ</w:t>
      </w:r>
      <w:r w:rsidR="00EB3F67" w:rsidRPr="00B61FEF">
        <w:rPr>
          <w:sz w:val="28"/>
          <w:szCs w:val="28"/>
        </w:rPr>
        <w:t xml:space="preserve">ление медицинской деятельности, </w:t>
      </w:r>
      <w:r w:rsidR="004A10BA" w:rsidRPr="00B61FEF">
        <w:rPr>
          <w:sz w:val="28"/>
          <w:szCs w:val="28"/>
        </w:rPr>
        <w:t xml:space="preserve">в связи с </w:t>
      </w:r>
      <w:r w:rsidR="00934CFB" w:rsidRPr="00934CFB">
        <w:rPr>
          <w:sz w:val="28"/>
          <w:szCs w:val="28"/>
        </w:rPr>
        <w:t>изменением перечня выполняемых работ, оказываемых услуг, составляющих лицензируемый вид деятельности, ранее не указанных в лицензии</w:t>
      </w:r>
      <w:r w:rsidR="00AE4592">
        <w:rPr>
          <w:sz w:val="28"/>
          <w:szCs w:val="28"/>
        </w:rPr>
        <w:t xml:space="preserve">; изменением </w:t>
      </w:r>
      <w:proofErr w:type="gramStart"/>
      <w:r w:rsidR="00AE4592">
        <w:rPr>
          <w:sz w:val="28"/>
          <w:szCs w:val="28"/>
        </w:rPr>
        <w:t>адресов мест осуществления лицензируемого вида деятельности</w:t>
      </w:r>
      <w:proofErr w:type="gramEnd"/>
      <w:r w:rsidR="00AE4592">
        <w:rPr>
          <w:sz w:val="28"/>
          <w:szCs w:val="28"/>
        </w:rPr>
        <w:t>.</w:t>
      </w:r>
    </w:p>
    <w:p w:rsidR="00E333BC" w:rsidRPr="00B61FEF" w:rsidRDefault="00E333BC" w:rsidP="00934CFB">
      <w:pPr>
        <w:ind w:firstLine="708"/>
        <w:jc w:val="both"/>
        <w:rPr>
          <w:sz w:val="28"/>
          <w:szCs w:val="28"/>
        </w:rPr>
      </w:pPr>
    </w:p>
    <w:p w:rsidR="00E95D54" w:rsidRPr="00B61FEF" w:rsidRDefault="00E95D54" w:rsidP="00E95D54">
      <w:pPr>
        <w:shd w:val="clear" w:color="auto" w:fill="FFFFFF"/>
        <w:tabs>
          <w:tab w:val="left" w:leader="underscore" w:pos="9245"/>
        </w:tabs>
        <w:jc w:val="both"/>
        <w:rPr>
          <w:sz w:val="28"/>
          <w:szCs w:val="28"/>
        </w:rPr>
      </w:pPr>
      <w:r w:rsidRPr="00B61FEF">
        <w:rPr>
          <w:sz w:val="28"/>
          <w:szCs w:val="28"/>
        </w:rPr>
        <w:t>наименование юридического лица:</w:t>
      </w:r>
    </w:p>
    <w:p w:rsidR="00AE4592" w:rsidRPr="00AE4592" w:rsidRDefault="00AE4592" w:rsidP="00AE4592">
      <w:pPr>
        <w:suppressAutoHyphens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</w:t>
      </w:r>
      <w:r w:rsidRPr="00AE4592">
        <w:rPr>
          <w:rFonts w:eastAsia="Calibri"/>
          <w:sz w:val="28"/>
          <w:szCs w:val="28"/>
          <w:lang w:eastAsia="en-US"/>
        </w:rPr>
        <w:t>егосударственное учреждение здравоохранения «Узловая поликлиника на станции Карымская открытого акционерного общества «Российские железные дороги» (НУЗ «Узловая поликлиника на ст. Карымская ОАО «РЖД»)</w:t>
      </w:r>
    </w:p>
    <w:p w:rsidR="00AE4592" w:rsidRDefault="00E95D54" w:rsidP="00AE4592">
      <w:pPr>
        <w:jc w:val="both"/>
        <w:rPr>
          <w:rFonts w:eastAsia="Calibri"/>
          <w:sz w:val="28"/>
          <w:szCs w:val="28"/>
        </w:rPr>
      </w:pPr>
      <w:r w:rsidRPr="00B61FEF">
        <w:rPr>
          <w:sz w:val="28"/>
          <w:szCs w:val="28"/>
        </w:rPr>
        <w:t xml:space="preserve">юридический адрес: </w:t>
      </w:r>
      <w:r w:rsidR="00AE4592" w:rsidRPr="00977A0D">
        <w:rPr>
          <w:rFonts w:eastAsia="Calibri"/>
          <w:sz w:val="28"/>
          <w:szCs w:val="28"/>
        </w:rPr>
        <w:t>673300, Забайкальский край, Карымский район, пгт. Карымское, ул. Ленинградская, 13</w:t>
      </w:r>
    </w:p>
    <w:p w:rsidR="00AE4592" w:rsidRDefault="00AE4592" w:rsidP="00AE4592">
      <w:pPr>
        <w:suppressAutoHyphens w:val="0"/>
        <w:jc w:val="both"/>
        <w:rPr>
          <w:rFonts w:eastAsia="Calibri"/>
          <w:spacing w:val="-2"/>
          <w:sz w:val="28"/>
          <w:szCs w:val="28"/>
          <w:lang w:eastAsia="en-US"/>
        </w:rPr>
      </w:pPr>
    </w:p>
    <w:p w:rsidR="00AE4592" w:rsidRPr="00AE4592" w:rsidRDefault="00AE4592" w:rsidP="00AE4592">
      <w:pPr>
        <w:suppressAutoHyphens w:val="0"/>
        <w:jc w:val="both"/>
        <w:rPr>
          <w:rFonts w:eastAsia="Calibri"/>
          <w:sz w:val="28"/>
          <w:szCs w:val="28"/>
          <w:lang w:eastAsia="en-US"/>
        </w:rPr>
      </w:pPr>
      <w:r w:rsidRPr="00AE4592">
        <w:rPr>
          <w:rFonts w:eastAsia="Calibri"/>
          <w:spacing w:val="-2"/>
          <w:sz w:val="28"/>
          <w:szCs w:val="28"/>
          <w:lang w:eastAsia="en-US"/>
        </w:rPr>
        <w:t xml:space="preserve">ОГРН </w:t>
      </w:r>
      <w:r w:rsidRPr="00AE4592">
        <w:rPr>
          <w:rFonts w:eastAsia="Calibri"/>
          <w:sz w:val="28"/>
          <w:szCs w:val="28"/>
          <w:lang w:eastAsia="en-US"/>
        </w:rPr>
        <w:t>1047532000735</w:t>
      </w:r>
    </w:p>
    <w:p w:rsidR="00AE4592" w:rsidRPr="00AE4592" w:rsidRDefault="00AE4592" w:rsidP="00AE4592">
      <w:pPr>
        <w:shd w:val="clear" w:color="auto" w:fill="FFFFFF"/>
        <w:tabs>
          <w:tab w:val="left" w:leader="underscore" w:pos="4901"/>
        </w:tabs>
        <w:suppressAutoHyphens w:val="0"/>
        <w:jc w:val="both"/>
        <w:rPr>
          <w:rFonts w:eastAsia="Calibri"/>
          <w:sz w:val="28"/>
          <w:szCs w:val="28"/>
          <w:lang w:eastAsia="en-US"/>
        </w:rPr>
      </w:pPr>
      <w:r w:rsidRPr="00AE4592">
        <w:rPr>
          <w:rFonts w:eastAsia="Calibri"/>
          <w:spacing w:val="-2"/>
          <w:sz w:val="28"/>
          <w:szCs w:val="28"/>
          <w:lang w:eastAsia="en-US"/>
        </w:rPr>
        <w:t xml:space="preserve">ИНН </w:t>
      </w:r>
      <w:r w:rsidRPr="00AE4592">
        <w:rPr>
          <w:rFonts w:eastAsia="Calibri"/>
          <w:sz w:val="28"/>
          <w:szCs w:val="28"/>
          <w:lang w:eastAsia="en-US"/>
        </w:rPr>
        <w:t>7508004784</w:t>
      </w:r>
    </w:p>
    <w:p w:rsidR="00E95D54" w:rsidRPr="00B61FEF" w:rsidRDefault="00E95D54" w:rsidP="00AE4592">
      <w:pPr>
        <w:rPr>
          <w:sz w:val="28"/>
          <w:szCs w:val="28"/>
        </w:rPr>
      </w:pPr>
    </w:p>
    <w:p w:rsidR="00E95D54" w:rsidRPr="00A26F75" w:rsidRDefault="00E95D54" w:rsidP="00E95D54">
      <w:pPr>
        <w:jc w:val="both"/>
        <w:rPr>
          <w:sz w:val="28"/>
          <w:szCs w:val="28"/>
        </w:rPr>
      </w:pPr>
      <w:r w:rsidRPr="00A26F75">
        <w:rPr>
          <w:sz w:val="28"/>
          <w:szCs w:val="28"/>
        </w:rPr>
        <w:lastRenderedPageBreak/>
        <w:t>Адре</w:t>
      </w:r>
      <w:proofErr w:type="gramStart"/>
      <w:r w:rsidRPr="00A26F75">
        <w:rPr>
          <w:sz w:val="28"/>
          <w:szCs w:val="28"/>
        </w:rPr>
        <w:t>с</w:t>
      </w:r>
      <w:r w:rsidR="00A26F75">
        <w:rPr>
          <w:sz w:val="28"/>
          <w:szCs w:val="28"/>
        </w:rPr>
        <w:t>(</w:t>
      </w:r>
      <w:proofErr w:type="gramEnd"/>
      <w:r w:rsidRPr="00A26F75">
        <w:rPr>
          <w:sz w:val="28"/>
          <w:szCs w:val="28"/>
        </w:rPr>
        <w:t>а</w:t>
      </w:r>
      <w:r w:rsidR="00A26F75">
        <w:rPr>
          <w:sz w:val="28"/>
          <w:szCs w:val="28"/>
        </w:rPr>
        <w:t>)</w:t>
      </w:r>
      <w:r w:rsidRPr="00A26F75">
        <w:rPr>
          <w:sz w:val="28"/>
          <w:szCs w:val="28"/>
        </w:rPr>
        <w:t xml:space="preserve"> </w:t>
      </w:r>
      <w:r w:rsidR="00A26F75">
        <w:rPr>
          <w:sz w:val="28"/>
          <w:szCs w:val="28"/>
        </w:rPr>
        <w:t>мест осуществления лицензируемого вида</w:t>
      </w:r>
      <w:r w:rsidRPr="00A26F75">
        <w:rPr>
          <w:sz w:val="28"/>
          <w:szCs w:val="28"/>
        </w:rPr>
        <w:t xml:space="preserve"> деятельности:</w:t>
      </w:r>
    </w:p>
    <w:p w:rsidR="00AE4592" w:rsidRDefault="00AE4592" w:rsidP="00AE4592">
      <w:pPr>
        <w:suppressAutoHyphens w:val="0"/>
        <w:ind w:left="426" w:hanging="426"/>
        <w:jc w:val="both"/>
        <w:rPr>
          <w:rFonts w:eastAsia="Calibri"/>
          <w:sz w:val="28"/>
          <w:szCs w:val="28"/>
          <w:lang w:eastAsia="en-US"/>
        </w:rPr>
      </w:pPr>
      <w:r w:rsidRPr="00AE4592">
        <w:rPr>
          <w:rFonts w:eastAsia="Calibri"/>
          <w:sz w:val="28"/>
          <w:szCs w:val="28"/>
          <w:lang w:eastAsia="en-US"/>
        </w:rPr>
        <w:t xml:space="preserve">1) 673300, Забайкальский край, Карымский район, пгт. Карымское, </w:t>
      </w:r>
    </w:p>
    <w:p w:rsidR="00AE4592" w:rsidRPr="00AE4592" w:rsidRDefault="00AE4592" w:rsidP="00AE4592">
      <w:pPr>
        <w:suppressAutoHyphens w:val="0"/>
        <w:ind w:left="426" w:hanging="42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ул. </w:t>
      </w:r>
      <w:r w:rsidRPr="00AE4592">
        <w:rPr>
          <w:rFonts w:eastAsia="Calibri"/>
          <w:sz w:val="28"/>
          <w:szCs w:val="28"/>
          <w:lang w:eastAsia="en-US"/>
        </w:rPr>
        <w:t>Ленинградская, 13</w:t>
      </w:r>
    </w:p>
    <w:p w:rsidR="00AE4592" w:rsidRDefault="00AE4592" w:rsidP="00AE4592">
      <w:pPr>
        <w:shd w:val="clear" w:color="auto" w:fill="FFFFFF"/>
        <w:tabs>
          <w:tab w:val="left" w:leader="underscore" w:pos="9245"/>
        </w:tabs>
        <w:jc w:val="both"/>
        <w:rPr>
          <w:rFonts w:eastAsia="Calibri"/>
          <w:bCs/>
          <w:sz w:val="16"/>
          <w:szCs w:val="16"/>
          <w:lang w:eastAsia="en-US"/>
        </w:rPr>
      </w:pPr>
    </w:p>
    <w:p w:rsidR="00AE4592" w:rsidRPr="00AE4592" w:rsidRDefault="00AE4592" w:rsidP="00AE4592">
      <w:pPr>
        <w:shd w:val="clear" w:color="auto" w:fill="FFFFFF"/>
        <w:tabs>
          <w:tab w:val="left" w:leader="underscore" w:pos="9245"/>
        </w:tabs>
        <w:jc w:val="both"/>
        <w:rPr>
          <w:rFonts w:eastAsia="Calibri"/>
          <w:bCs/>
          <w:sz w:val="16"/>
          <w:szCs w:val="16"/>
          <w:lang w:eastAsia="en-US"/>
        </w:rPr>
      </w:pPr>
      <w:proofErr w:type="gramStart"/>
      <w:r w:rsidRPr="00AE4592">
        <w:rPr>
          <w:rFonts w:eastAsia="Calibri"/>
          <w:bCs/>
          <w:sz w:val="16"/>
          <w:szCs w:val="16"/>
          <w:lang w:eastAsia="en-US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AE4592">
        <w:rPr>
          <w:rFonts w:eastAsia="Calibri"/>
          <w:bCs/>
          <w:sz w:val="16"/>
          <w:szCs w:val="16"/>
          <w:lang w:eastAsia="en-US"/>
        </w:rPr>
        <w:t xml:space="preserve">) органов и (или) тканей, </w:t>
      </w:r>
      <w:proofErr w:type="gramStart"/>
      <w:r w:rsidRPr="00AE4592">
        <w:rPr>
          <w:rFonts w:eastAsia="Calibri"/>
          <w:bCs/>
          <w:sz w:val="16"/>
          <w:szCs w:val="16"/>
          <w:lang w:eastAsia="en-US"/>
        </w:rPr>
        <w:t>обращении</w:t>
      </w:r>
      <w:proofErr w:type="gramEnd"/>
      <w:r w:rsidRPr="00AE4592">
        <w:rPr>
          <w:rFonts w:eastAsia="Calibri"/>
          <w:bCs/>
          <w:sz w:val="16"/>
          <w:szCs w:val="16"/>
          <w:lang w:eastAsia="en-US"/>
        </w:rPr>
        <w:t xml:space="preserve"> донорской крови и (или) ее компонентов в медицинских целях.</w:t>
      </w:r>
    </w:p>
    <w:p w:rsidR="00AE4592" w:rsidRDefault="00AE4592" w:rsidP="00AE4592">
      <w:pPr>
        <w:rPr>
          <w:sz w:val="28"/>
          <w:szCs w:val="28"/>
        </w:rPr>
      </w:pPr>
    </w:p>
    <w:p w:rsidR="00AE4592" w:rsidRPr="00AE4592" w:rsidRDefault="00AE4592" w:rsidP="00AE4592">
      <w:pPr>
        <w:rPr>
          <w:sz w:val="28"/>
          <w:szCs w:val="28"/>
        </w:rPr>
      </w:pPr>
      <w:r w:rsidRPr="00AE4592">
        <w:rPr>
          <w:sz w:val="28"/>
          <w:szCs w:val="28"/>
        </w:rPr>
        <w:t>Работы (услуги), выполняемые:</w:t>
      </w:r>
    </w:p>
    <w:p w:rsidR="00AE4592" w:rsidRPr="00AE4592" w:rsidRDefault="00AE4592" w:rsidP="00AE4592">
      <w:pPr>
        <w:rPr>
          <w:rFonts w:eastAsia="Calibri"/>
          <w:color w:val="000000"/>
          <w:sz w:val="28"/>
          <w:szCs w:val="28"/>
          <w:lang w:eastAsia="en-US"/>
        </w:rPr>
      </w:pPr>
      <w:r w:rsidRPr="00AE4592">
        <w:rPr>
          <w:rFonts w:eastAsia="Calibri"/>
          <w:sz w:val="28"/>
          <w:szCs w:val="28"/>
          <w:lang w:eastAsia="en-US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AE4592">
        <w:rPr>
          <w:rFonts w:eastAsia="Calibri"/>
          <w:sz w:val="28"/>
          <w:szCs w:val="28"/>
          <w:lang w:eastAsia="en-US"/>
        </w:rPr>
        <w:br/>
        <w:t xml:space="preserve">1) при оказании первичной доврачебной медико-санитарной помощи в амбулаторных условиях по:  </w:t>
      </w:r>
      <w:r w:rsidRPr="00AE4592">
        <w:rPr>
          <w:rFonts w:eastAsia="Calibri"/>
          <w:color w:val="000000"/>
          <w:sz w:val="28"/>
          <w:szCs w:val="28"/>
          <w:lang w:eastAsia="en-US"/>
        </w:rPr>
        <w:t>акушерскому делу; вакцинации (проведению профилактических прививок); лабораторной диагностике; лечебному делу;</w:t>
      </w:r>
      <w:r w:rsidRPr="00AE4592">
        <w:rPr>
          <w:rFonts w:eastAsia="Calibri"/>
          <w:color w:val="000000"/>
          <w:sz w:val="28"/>
          <w:szCs w:val="28"/>
          <w:lang w:eastAsia="en-US"/>
        </w:rPr>
        <w:br/>
        <w:t>неотложной медицинской помощи; организации сестринского дела; рентгенологии; сестринскому делу; функциональной диагностике;</w:t>
      </w:r>
      <w:r w:rsidRPr="00AE4592">
        <w:rPr>
          <w:rFonts w:eastAsia="Calibri"/>
          <w:color w:val="000000"/>
          <w:sz w:val="28"/>
          <w:szCs w:val="28"/>
          <w:lang w:eastAsia="en-US"/>
        </w:rPr>
        <w:br/>
        <w:t>эпидемиологии;</w:t>
      </w:r>
      <w:r w:rsidRPr="00AE4592">
        <w:rPr>
          <w:rFonts w:eastAsia="Calibri"/>
          <w:color w:val="000000"/>
          <w:sz w:val="28"/>
          <w:szCs w:val="28"/>
          <w:lang w:eastAsia="en-US"/>
        </w:rPr>
        <w:br/>
        <w:t>2) при оказании первичной врачебной медико-санитарной помощи в амбулаторных условиях по: вакцинации (проведению профилактических прививок); неотложной медицинской помощи; организации здравоохранения и общественному здоровью; терапии;</w:t>
      </w:r>
      <w:r w:rsidRPr="00AE4592">
        <w:rPr>
          <w:rFonts w:eastAsia="Calibri"/>
          <w:color w:val="000000"/>
          <w:sz w:val="28"/>
          <w:szCs w:val="28"/>
          <w:lang w:eastAsia="en-US"/>
        </w:rPr>
        <w:br/>
        <w:t>3) при оказании первичной врачебной медико-санитарной помощи в условиях дневного стационара по: неотложной медицинской помощи;</w:t>
      </w:r>
      <w:r w:rsidRPr="00AE4592">
        <w:rPr>
          <w:rFonts w:eastAsia="Calibri"/>
          <w:color w:val="000000"/>
          <w:sz w:val="28"/>
          <w:szCs w:val="28"/>
          <w:lang w:eastAsia="en-US"/>
        </w:rPr>
        <w:br/>
        <w:t>организации здравоохранения и общественному здоровью; терапии;</w:t>
      </w:r>
      <w:r w:rsidRPr="00AE4592">
        <w:rPr>
          <w:rFonts w:eastAsia="Calibri"/>
          <w:color w:val="000000"/>
          <w:sz w:val="28"/>
          <w:szCs w:val="28"/>
          <w:lang w:eastAsia="en-US"/>
        </w:rPr>
        <w:br/>
      </w:r>
      <w:proofErr w:type="gramStart"/>
      <w:r w:rsidRPr="00AE4592">
        <w:rPr>
          <w:rFonts w:eastAsia="Calibri"/>
          <w:color w:val="000000"/>
          <w:sz w:val="28"/>
          <w:szCs w:val="28"/>
          <w:lang w:eastAsia="en-US"/>
        </w:rPr>
        <w:t>4) при оказании первичной специализированной медико-санитарной помощи в амбулаторных условиях по:</w:t>
      </w:r>
      <w:r w:rsidRPr="00AE4592">
        <w:rPr>
          <w:rFonts w:eastAsia="Calibri"/>
          <w:color w:val="000000"/>
          <w:sz w:val="28"/>
          <w:szCs w:val="28"/>
          <w:lang w:eastAsia="en-US"/>
        </w:rPr>
        <w:br/>
        <w:t xml:space="preserve">акушерству и гинекологии (за исключением использования вспомогательных репродуктивных технологий); дерматовенерологии; </w:t>
      </w:r>
      <w:r>
        <w:rPr>
          <w:rFonts w:eastAsia="Calibri"/>
          <w:color w:val="000000"/>
          <w:sz w:val="28"/>
          <w:szCs w:val="28"/>
          <w:lang w:eastAsia="en-US"/>
        </w:rPr>
        <w:t xml:space="preserve">кардиологии; </w:t>
      </w:r>
      <w:r w:rsidRPr="00AE4592">
        <w:rPr>
          <w:rFonts w:eastAsia="Calibri"/>
          <w:color w:val="000000"/>
          <w:sz w:val="28"/>
          <w:szCs w:val="28"/>
          <w:lang w:eastAsia="en-US"/>
        </w:rPr>
        <w:t xml:space="preserve">клинической лабораторной диагностике; </w:t>
      </w:r>
      <w:r w:rsidRPr="00AE4592">
        <w:rPr>
          <w:rFonts w:eastAsia="Calibri"/>
          <w:sz w:val="28"/>
          <w:szCs w:val="28"/>
          <w:lang w:eastAsia="en-US"/>
        </w:rPr>
        <w:t>медицинской статистике;</w:t>
      </w:r>
      <w:r w:rsidRPr="00AE4592">
        <w:rPr>
          <w:rFonts w:eastAsia="Calibri"/>
          <w:color w:val="000000"/>
          <w:sz w:val="28"/>
          <w:szCs w:val="28"/>
          <w:lang w:eastAsia="en-US"/>
        </w:rPr>
        <w:t xml:space="preserve"> неврологии; неотложной медицинской помощи; организации здравоохранения и общественному здоровью; оториноларингологии (за исключением кохлеарной имплантации); офтальмологии; профпатологии; психиатрии; психиатрии-наркологии; рентгенологии; стоматологии терапевтической; </w:t>
      </w:r>
      <w:r>
        <w:rPr>
          <w:rFonts w:eastAsia="Calibri"/>
          <w:color w:val="000000"/>
          <w:sz w:val="28"/>
          <w:szCs w:val="28"/>
          <w:lang w:eastAsia="en-US"/>
        </w:rPr>
        <w:t>травматологии и ортопедии;</w:t>
      </w:r>
      <w:proofErr w:type="gramEnd"/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AE4592">
        <w:rPr>
          <w:rFonts w:eastAsia="Calibri"/>
          <w:color w:val="000000"/>
          <w:sz w:val="28"/>
          <w:szCs w:val="28"/>
          <w:lang w:eastAsia="en-US"/>
        </w:rPr>
        <w:t xml:space="preserve">ультразвуковой диагностике; </w:t>
      </w:r>
      <w:r w:rsidRPr="00AE4592">
        <w:rPr>
          <w:rFonts w:eastAsia="Calibri"/>
          <w:sz w:val="28"/>
          <w:szCs w:val="28"/>
          <w:lang w:eastAsia="en-US"/>
        </w:rPr>
        <w:t>управлению сестринской деятельностью;</w:t>
      </w:r>
      <w:r w:rsidRPr="00AE4592">
        <w:rPr>
          <w:rFonts w:eastAsia="Calibri"/>
          <w:color w:val="000000"/>
          <w:sz w:val="28"/>
          <w:szCs w:val="28"/>
          <w:lang w:eastAsia="en-US"/>
        </w:rPr>
        <w:t xml:space="preserve"> функциональной диагностике; хирургии;</w:t>
      </w:r>
    </w:p>
    <w:p w:rsidR="00AE4592" w:rsidRPr="00AE4592" w:rsidRDefault="00AE4592" w:rsidP="00AE4592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AE4592">
        <w:rPr>
          <w:sz w:val="28"/>
          <w:szCs w:val="28"/>
          <w:lang w:eastAsia="ru-RU"/>
        </w:rPr>
        <w:t>5) при оказании первичной специализированной медико-санитарной помощи в условиях дневного стационара по: неврологии; организации здравоохранения и общественному здоровью.</w:t>
      </w:r>
      <w:r w:rsidRPr="00AE4592">
        <w:rPr>
          <w:color w:val="000000"/>
          <w:sz w:val="28"/>
          <w:szCs w:val="28"/>
          <w:lang w:eastAsia="ru-RU"/>
        </w:rPr>
        <w:br/>
      </w:r>
      <w:r w:rsidRPr="00AE4592">
        <w:rPr>
          <w:sz w:val="28"/>
          <w:szCs w:val="28"/>
          <w:lang w:eastAsia="ru-RU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AE4592" w:rsidRPr="00AE4592" w:rsidRDefault="00AE4592" w:rsidP="00AE4592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AE4592">
        <w:rPr>
          <w:sz w:val="28"/>
          <w:szCs w:val="28"/>
          <w:lang w:eastAsia="ru-RU"/>
        </w:rPr>
        <w:t xml:space="preserve">1) при проведении медицинских осмотров </w:t>
      </w:r>
      <w:proofErr w:type="gramStart"/>
      <w:r w:rsidRPr="00AE4592">
        <w:rPr>
          <w:sz w:val="28"/>
          <w:szCs w:val="28"/>
          <w:lang w:eastAsia="ru-RU"/>
        </w:rPr>
        <w:t>по</w:t>
      </w:r>
      <w:proofErr w:type="gramEnd"/>
      <w:r w:rsidRPr="00AE4592">
        <w:rPr>
          <w:sz w:val="28"/>
          <w:szCs w:val="28"/>
          <w:lang w:eastAsia="ru-RU"/>
        </w:rPr>
        <w:t>:</w:t>
      </w:r>
    </w:p>
    <w:p w:rsidR="00AE4592" w:rsidRPr="00AE4592" w:rsidRDefault="00AE4592" w:rsidP="00AE4592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  <w:lang w:eastAsia="ru-RU"/>
        </w:rPr>
      </w:pPr>
      <w:r w:rsidRPr="00AE4592">
        <w:rPr>
          <w:color w:val="000000"/>
          <w:sz w:val="28"/>
          <w:szCs w:val="28"/>
          <w:lang w:eastAsia="ru-RU"/>
        </w:rPr>
        <w:t>медицинским осмотрам (предварительным, периодическим);</w:t>
      </w:r>
    </w:p>
    <w:p w:rsidR="00AE4592" w:rsidRPr="00AE4592" w:rsidRDefault="00AE4592" w:rsidP="00AE4592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AE4592">
        <w:rPr>
          <w:sz w:val="28"/>
          <w:szCs w:val="28"/>
          <w:lang w:eastAsia="ru-RU"/>
        </w:rPr>
        <w:t>медицинским осмотрам (предрейсовым, послерейсовым);</w:t>
      </w:r>
    </w:p>
    <w:p w:rsidR="00AE4592" w:rsidRPr="00AE4592" w:rsidRDefault="00AE4592" w:rsidP="00AE4592">
      <w:pPr>
        <w:tabs>
          <w:tab w:val="left" w:pos="2985"/>
        </w:tabs>
        <w:rPr>
          <w:rFonts w:eastAsia="Calibri"/>
          <w:sz w:val="28"/>
          <w:szCs w:val="28"/>
          <w:lang w:eastAsia="en-US"/>
        </w:rPr>
      </w:pPr>
      <w:r w:rsidRPr="00AE4592">
        <w:rPr>
          <w:rFonts w:eastAsia="Calibri"/>
          <w:sz w:val="28"/>
          <w:szCs w:val="28"/>
          <w:lang w:eastAsia="en-US"/>
        </w:rPr>
        <w:t>медицинским осмотрам (предсменным, послесменным);</w:t>
      </w:r>
    </w:p>
    <w:p w:rsidR="00AE4592" w:rsidRPr="00AE4592" w:rsidRDefault="00AE4592" w:rsidP="00AE4592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AE4592">
        <w:rPr>
          <w:color w:val="000000"/>
          <w:sz w:val="28"/>
          <w:szCs w:val="28"/>
          <w:lang w:eastAsia="ru-RU"/>
        </w:rPr>
        <w:t>медицинским осмотрам профилактическим;</w:t>
      </w:r>
      <w:r w:rsidRPr="00AE4592">
        <w:rPr>
          <w:color w:val="000000"/>
          <w:sz w:val="28"/>
          <w:szCs w:val="28"/>
          <w:lang w:eastAsia="ru-RU"/>
        </w:rPr>
        <w:br/>
      </w:r>
      <w:r w:rsidRPr="00AE4592">
        <w:rPr>
          <w:sz w:val="28"/>
          <w:szCs w:val="28"/>
          <w:lang w:eastAsia="ru-RU"/>
        </w:rPr>
        <w:lastRenderedPageBreak/>
        <w:t>2) при проведении медицинских освидетельствований:</w:t>
      </w:r>
    </w:p>
    <w:p w:rsidR="00AE4592" w:rsidRPr="00AE4592" w:rsidRDefault="00AE4592" w:rsidP="00AE4592">
      <w:pPr>
        <w:rPr>
          <w:rFonts w:eastAsia="Calibri"/>
          <w:color w:val="000000"/>
          <w:sz w:val="28"/>
          <w:szCs w:val="28"/>
          <w:lang w:eastAsia="en-US"/>
        </w:rPr>
      </w:pPr>
      <w:r w:rsidRPr="00AE4592">
        <w:rPr>
          <w:rFonts w:eastAsia="Calibri"/>
          <w:color w:val="000000"/>
          <w:sz w:val="28"/>
          <w:szCs w:val="28"/>
          <w:lang w:eastAsia="en-US"/>
        </w:rPr>
        <w:t>медицинскому освидетельствованию на выявление ВИЧ-инфекции;</w:t>
      </w:r>
      <w:r w:rsidRPr="00AE4592">
        <w:rPr>
          <w:rFonts w:eastAsia="Calibri"/>
          <w:color w:val="000000"/>
          <w:sz w:val="28"/>
          <w:szCs w:val="28"/>
          <w:lang w:eastAsia="en-US"/>
        </w:rPr>
        <w:br/>
        <w:t>медицинскому освидетельствованию на наличие медицинских противопоказаний к управлению транспортным средством;</w:t>
      </w:r>
      <w:r w:rsidRPr="00AE4592">
        <w:rPr>
          <w:rFonts w:eastAsia="Calibri"/>
          <w:color w:val="000000"/>
          <w:sz w:val="28"/>
          <w:szCs w:val="28"/>
          <w:lang w:eastAsia="en-US"/>
        </w:rPr>
        <w:br/>
        <w:t>медицинскому освидетельствованию на наличие медицинских противопоказаний к владению оружием;</w:t>
      </w:r>
      <w:r w:rsidRPr="00AE4592">
        <w:rPr>
          <w:rFonts w:eastAsia="Calibri"/>
          <w:color w:val="000000"/>
          <w:sz w:val="28"/>
          <w:szCs w:val="28"/>
          <w:lang w:eastAsia="en-US"/>
        </w:rPr>
        <w:br/>
        <w:t>медицинскому освидетельствованию на состояние опьянения (алкогольного, наркотического или иного токсического);</w:t>
      </w:r>
    </w:p>
    <w:p w:rsidR="00AE4592" w:rsidRPr="00AE4592" w:rsidRDefault="00AE4592" w:rsidP="00AE4592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  <w:lang w:eastAsia="ru-RU"/>
        </w:rPr>
      </w:pPr>
      <w:r w:rsidRPr="00AE4592">
        <w:rPr>
          <w:sz w:val="28"/>
          <w:szCs w:val="28"/>
          <w:lang w:eastAsia="ru-RU"/>
        </w:rPr>
        <w:t>3) при проведении медицинских экспертиз по:</w:t>
      </w:r>
      <w:r w:rsidRPr="00AE4592">
        <w:rPr>
          <w:color w:val="000000"/>
          <w:sz w:val="28"/>
          <w:szCs w:val="28"/>
          <w:lang w:eastAsia="ru-RU"/>
        </w:rPr>
        <w:br/>
        <w:t>экспертизе качества медицинской помощи;</w:t>
      </w:r>
    </w:p>
    <w:p w:rsidR="00AE4592" w:rsidRPr="00AE4592" w:rsidRDefault="00AE4592" w:rsidP="00AE4592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AE4592">
        <w:rPr>
          <w:color w:val="000000"/>
          <w:sz w:val="28"/>
          <w:szCs w:val="28"/>
          <w:lang w:eastAsia="ru-RU"/>
        </w:rPr>
        <w:t>экспертизе профессиональной пригодности;</w:t>
      </w:r>
      <w:r w:rsidRPr="00AE4592">
        <w:rPr>
          <w:color w:val="000000"/>
          <w:sz w:val="28"/>
          <w:szCs w:val="28"/>
          <w:lang w:eastAsia="ru-RU"/>
        </w:rPr>
        <w:br/>
        <w:t>экспертизе временной нетрудоспособности.</w:t>
      </w:r>
    </w:p>
    <w:p w:rsidR="00AE4592" w:rsidRPr="00AE4592" w:rsidRDefault="00AE4592" w:rsidP="00AE4592">
      <w:pPr>
        <w:rPr>
          <w:rFonts w:eastAsia="Calibri"/>
          <w:sz w:val="28"/>
          <w:szCs w:val="28"/>
          <w:lang w:eastAsia="en-US"/>
        </w:rPr>
      </w:pPr>
    </w:p>
    <w:p w:rsidR="00AE4592" w:rsidRPr="00AE4592" w:rsidRDefault="00AE4592" w:rsidP="00AE4592">
      <w:pPr>
        <w:rPr>
          <w:rFonts w:eastAsia="Calibri"/>
          <w:sz w:val="28"/>
          <w:szCs w:val="28"/>
          <w:lang w:eastAsia="en-US"/>
        </w:rPr>
      </w:pPr>
    </w:p>
    <w:p w:rsidR="00AE4592" w:rsidRPr="00AE4592" w:rsidRDefault="00AE4592" w:rsidP="00AE4592">
      <w:pPr>
        <w:rPr>
          <w:rFonts w:eastAsia="Calibri"/>
          <w:sz w:val="28"/>
          <w:szCs w:val="28"/>
          <w:lang w:eastAsia="en-US"/>
        </w:rPr>
      </w:pPr>
      <w:r w:rsidRPr="00AE4592">
        <w:rPr>
          <w:rFonts w:eastAsia="Calibri"/>
          <w:sz w:val="28"/>
          <w:szCs w:val="28"/>
          <w:lang w:eastAsia="en-US"/>
        </w:rPr>
        <w:t xml:space="preserve">2) 673300, Забайкальский край, Карымский район, пгт. Карымское, </w:t>
      </w:r>
    </w:p>
    <w:p w:rsidR="00AE4592" w:rsidRPr="00AE4592" w:rsidRDefault="00AE4592" w:rsidP="00AE4592">
      <w:pPr>
        <w:ind w:firstLine="284"/>
        <w:rPr>
          <w:rFonts w:eastAsia="Calibri"/>
          <w:sz w:val="28"/>
          <w:szCs w:val="28"/>
          <w:lang w:eastAsia="en-US"/>
        </w:rPr>
      </w:pPr>
      <w:r w:rsidRPr="00AE4592">
        <w:rPr>
          <w:rFonts w:eastAsia="Calibri"/>
          <w:sz w:val="28"/>
          <w:szCs w:val="28"/>
          <w:lang w:eastAsia="en-US"/>
        </w:rPr>
        <w:t>ул. Вокзальная, 36а</w:t>
      </w:r>
    </w:p>
    <w:p w:rsidR="00AE4592" w:rsidRPr="00AE4592" w:rsidRDefault="00AE4592" w:rsidP="00AE4592">
      <w:pPr>
        <w:rPr>
          <w:rFonts w:eastAsia="Calibri"/>
          <w:sz w:val="28"/>
          <w:szCs w:val="28"/>
          <w:lang w:eastAsia="en-US"/>
        </w:rPr>
      </w:pPr>
      <w:r w:rsidRPr="00AE4592">
        <w:rPr>
          <w:rFonts w:eastAsia="Calibri"/>
          <w:sz w:val="28"/>
          <w:szCs w:val="28"/>
          <w:lang w:eastAsia="en-US"/>
        </w:rPr>
        <w:t xml:space="preserve">3) 673300, Забайкальский край, Карымский район, Москва-Владивосток </w:t>
      </w:r>
      <w:proofErr w:type="spellStart"/>
      <w:r w:rsidRPr="00AE4592">
        <w:rPr>
          <w:rFonts w:eastAsia="Calibri"/>
          <w:sz w:val="28"/>
          <w:szCs w:val="28"/>
          <w:lang w:eastAsia="en-US"/>
        </w:rPr>
        <w:t>жд</w:t>
      </w:r>
      <w:proofErr w:type="spellEnd"/>
      <w:r w:rsidRPr="00AE4592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AE4592">
        <w:rPr>
          <w:rFonts w:eastAsia="Calibri"/>
          <w:color w:val="FFFFFF"/>
          <w:sz w:val="28"/>
          <w:szCs w:val="28"/>
          <w:lang w:eastAsia="en-US"/>
        </w:rPr>
        <w:t>оо</w:t>
      </w:r>
      <w:r w:rsidRPr="00AE4592">
        <w:rPr>
          <w:rFonts w:eastAsia="Calibri"/>
          <w:sz w:val="28"/>
          <w:szCs w:val="28"/>
          <w:lang w:eastAsia="en-US"/>
        </w:rPr>
        <w:t>км</w:t>
      </w:r>
      <w:proofErr w:type="spellEnd"/>
      <w:r w:rsidRPr="00AE4592">
        <w:rPr>
          <w:rFonts w:eastAsia="Calibri"/>
          <w:sz w:val="28"/>
          <w:szCs w:val="28"/>
          <w:lang w:eastAsia="en-US"/>
        </w:rPr>
        <w:t>. 6290, ПК 9</w:t>
      </w:r>
    </w:p>
    <w:p w:rsidR="00AE4592" w:rsidRPr="00AE4592" w:rsidRDefault="00AE4592" w:rsidP="00AE4592">
      <w:pPr>
        <w:rPr>
          <w:rFonts w:eastAsia="Calibri"/>
          <w:sz w:val="28"/>
          <w:szCs w:val="28"/>
          <w:lang w:eastAsia="en-US"/>
        </w:rPr>
      </w:pPr>
      <w:r w:rsidRPr="00AE4592">
        <w:rPr>
          <w:rFonts w:eastAsia="Calibri"/>
          <w:sz w:val="28"/>
          <w:szCs w:val="28"/>
          <w:lang w:eastAsia="en-US"/>
        </w:rPr>
        <w:t xml:space="preserve">4) 673300, Забайкальский край, Карымский район, пгт. Карымское, </w:t>
      </w:r>
    </w:p>
    <w:p w:rsidR="00AE4592" w:rsidRPr="00AE4592" w:rsidRDefault="00AE4592" w:rsidP="00AE4592">
      <w:pPr>
        <w:rPr>
          <w:rFonts w:eastAsia="Calibri"/>
          <w:sz w:val="28"/>
          <w:szCs w:val="28"/>
          <w:lang w:eastAsia="en-US"/>
        </w:rPr>
      </w:pPr>
      <w:r w:rsidRPr="00AE4592">
        <w:rPr>
          <w:rFonts w:eastAsia="Calibri"/>
          <w:sz w:val="28"/>
          <w:szCs w:val="28"/>
          <w:lang w:eastAsia="en-US"/>
        </w:rPr>
        <w:t xml:space="preserve">     ул. Вокзальная, 23</w:t>
      </w:r>
    </w:p>
    <w:p w:rsidR="00AE4592" w:rsidRPr="00AE4592" w:rsidRDefault="00AE4592" w:rsidP="00AE4592">
      <w:pPr>
        <w:rPr>
          <w:rFonts w:ascii="Calibri" w:eastAsia="Calibri" w:hAnsi="Calibri"/>
          <w:sz w:val="12"/>
          <w:szCs w:val="12"/>
          <w:lang w:eastAsia="en-US"/>
        </w:rPr>
      </w:pPr>
    </w:p>
    <w:p w:rsidR="00AE4592" w:rsidRPr="00AE4592" w:rsidRDefault="00AE4592" w:rsidP="00AE4592">
      <w:pPr>
        <w:shd w:val="clear" w:color="auto" w:fill="FFFFFF"/>
        <w:tabs>
          <w:tab w:val="left" w:leader="underscore" w:pos="9245"/>
        </w:tabs>
        <w:jc w:val="both"/>
        <w:rPr>
          <w:rFonts w:eastAsia="Calibri"/>
          <w:bCs/>
          <w:sz w:val="16"/>
          <w:szCs w:val="16"/>
          <w:lang w:eastAsia="en-US"/>
        </w:rPr>
      </w:pPr>
      <w:proofErr w:type="gramStart"/>
      <w:r w:rsidRPr="00AE4592">
        <w:rPr>
          <w:rFonts w:eastAsia="Calibri"/>
          <w:bCs/>
          <w:sz w:val="16"/>
          <w:szCs w:val="16"/>
          <w:lang w:eastAsia="en-US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AE4592">
        <w:rPr>
          <w:rFonts w:eastAsia="Calibri"/>
          <w:bCs/>
          <w:sz w:val="16"/>
          <w:szCs w:val="16"/>
          <w:lang w:eastAsia="en-US"/>
        </w:rPr>
        <w:t xml:space="preserve">) органов и (или) тканей, </w:t>
      </w:r>
      <w:proofErr w:type="gramStart"/>
      <w:r w:rsidRPr="00AE4592">
        <w:rPr>
          <w:rFonts w:eastAsia="Calibri"/>
          <w:bCs/>
          <w:sz w:val="16"/>
          <w:szCs w:val="16"/>
          <w:lang w:eastAsia="en-US"/>
        </w:rPr>
        <w:t>обращении</w:t>
      </w:r>
      <w:proofErr w:type="gramEnd"/>
      <w:r w:rsidRPr="00AE4592">
        <w:rPr>
          <w:rFonts w:eastAsia="Calibri"/>
          <w:bCs/>
          <w:sz w:val="16"/>
          <w:szCs w:val="16"/>
          <w:lang w:eastAsia="en-US"/>
        </w:rPr>
        <w:t xml:space="preserve"> донорской крови и (или) ее компонентов в медицинских целях.</w:t>
      </w:r>
    </w:p>
    <w:p w:rsidR="00AE4592" w:rsidRPr="00AE4592" w:rsidRDefault="00AE4592" w:rsidP="00AE4592">
      <w:pPr>
        <w:shd w:val="clear" w:color="auto" w:fill="FFFFFF"/>
        <w:tabs>
          <w:tab w:val="left" w:leader="underscore" w:pos="9245"/>
        </w:tabs>
        <w:jc w:val="both"/>
        <w:rPr>
          <w:rFonts w:eastAsia="Calibri"/>
          <w:bCs/>
          <w:sz w:val="12"/>
          <w:szCs w:val="12"/>
          <w:lang w:eastAsia="en-US"/>
        </w:rPr>
      </w:pPr>
    </w:p>
    <w:p w:rsidR="00AE4592" w:rsidRPr="00AE4592" w:rsidRDefault="00AE4592" w:rsidP="00AE4592">
      <w:pPr>
        <w:rPr>
          <w:sz w:val="28"/>
          <w:szCs w:val="28"/>
        </w:rPr>
      </w:pPr>
      <w:r w:rsidRPr="00AE4592">
        <w:rPr>
          <w:sz w:val="28"/>
          <w:szCs w:val="28"/>
        </w:rPr>
        <w:t>Работы (услуги), выполняемые:</w:t>
      </w:r>
    </w:p>
    <w:p w:rsidR="00AE4592" w:rsidRPr="00AE4592" w:rsidRDefault="00AE4592" w:rsidP="00AE4592">
      <w:pPr>
        <w:rPr>
          <w:rFonts w:eastAsia="Calibri"/>
          <w:color w:val="000000"/>
          <w:sz w:val="28"/>
          <w:szCs w:val="28"/>
          <w:lang w:eastAsia="en-US"/>
        </w:rPr>
      </w:pPr>
      <w:r w:rsidRPr="00AE4592">
        <w:rPr>
          <w:rFonts w:eastAsia="Calibri"/>
          <w:sz w:val="28"/>
          <w:szCs w:val="28"/>
          <w:lang w:eastAsia="en-US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AE4592">
        <w:rPr>
          <w:rFonts w:eastAsia="Calibri"/>
          <w:sz w:val="28"/>
          <w:szCs w:val="28"/>
          <w:lang w:eastAsia="en-US"/>
        </w:rPr>
        <w:br/>
        <w:t xml:space="preserve">1) при оказании первичной доврачебной медико-санитарной помощи в амбулаторных условиях по: </w:t>
      </w:r>
      <w:r w:rsidRPr="00AE4592">
        <w:rPr>
          <w:rFonts w:eastAsia="Calibri"/>
          <w:color w:val="000000"/>
          <w:sz w:val="28"/>
          <w:szCs w:val="28"/>
          <w:lang w:eastAsia="en-US"/>
        </w:rPr>
        <w:t>лечебному делу; неотложной медицинской помощи; сестринскому делу.</w:t>
      </w:r>
      <w:r w:rsidRPr="00AE4592">
        <w:rPr>
          <w:rFonts w:eastAsia="Calibri"/>
          <w:color w:val="000000"/>
          <w:sz w:val="28"/>
          <w:szCs w:val="28"/>
          <w:lang w:eastAsia="en-US"/>
        </w:rPr>
        <w:br/>
      </w:r>
      <w:r w:rsidRPr="00AE4592">
        <w:rPr>
          <w:rFonts w:eastAsia="Calibri"/>
          <w:sz w:val="28"/>
          <w:szCs w:val="28"/>
          <w:lang w:eastAsia="en-US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AE4592" w:rsidRPr="00AE4592" w:rsidRDefault="00AE4592" w:rsidP="00AE4592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AE4592">
        <w:rPr>
          <w:sz w:val="28"/>
          <w:szCs w:val="28"/>
          <w:lang w:eastAsia="ru-RU"/>
        </w:rPr>
        <w:t xml:space="preserve">1) при проведении медицинских осмотров </w:t>
      </w:r>
      <w:proofErr w:type="gramStart"/>
      <w:r w:rsidRPr="00AE4592">
        <w:rPr>
          <w:sz w:val="28"/>
          <w:szCs w:val="28"/>
          <w:lang w:eastAsia="ru-RU"/>
        </w:rPr>
        <w:t>по</w:t>
      </w:r>
      <w:proofErr w:type="gramEnd"/>
      <w:r w:rsidRPr="00AE4592">
        <w:rPr>
          <w:sz w:val="28"/>
          <w:szCs w:val="28"/>
          <w:lang w:eastAsia="ru-RU"/>
        </w:rPr>
        <w:t>:</w:t>
      </w:r>
    </w:p>
    <w:p w:rsidR="00AE4592" w:rsidRPr="00AE4592" w:rsidRDefault="00AE4592" w:rsidP="00AE4592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AE4592">
        <w:rPr>
          <w:sz w:val="28"/>
          <w:szCs w:val="28"/>
          <w:lang w:eastAsia="ru-RU"/>
        </w:rPr>
        <w:t>медицинским осмотрам (предрейсовым, послерейсовым);</w:t>
      </w:r>
    </w:p>
    <w:p w:rsidR="00AE4592" w:rsidRPr="00AE4592" w:rsidRDefault="00AE4592" w:rsidP="00AE4592">
      <w:pPr>
        <w:tabs>
          <w:tab w:val="left" w:pos="2985"/>
        </w:tabs>
        <w:rPr>
          <w:bCs/>
          <w:sz w:val="28"/>
          <w:szCs w:val="28"/>
        </w:rPr>
      </w:pPr>
      <w:r w:rsidRPr="00AE4592">
        <w:rPr>
          <w:rFonts w:eastAsia="Calibri"/>
          <w:sz w:val="28"/>
          <w:szCs w:val="28"/>
          <w:lang w:eastAsia="en-US"/>
        </w:rPr>
        <w:t>медицинским осмотрам (предсменным, послесменным).</w:t>
      </w:r>
    </w:p>
    <w:p w:rsidR="00AE4592" w:rsidRPr="00AE4592" w:rsidRDefault="00AE4592" w:rsidP="00AE4592">
      <w:pPr>
        <w:rPr>
          <w:rFonts w:ascii="Calibri" w:eastAsia="Calibri" w:hAnsi="Calibri"/>
          <w:lang w:eastAsia="en-US"/>
        </w:rPr>
      </w:pPr>
    </w:p>
    <w:p w:rsidR="00AE4592" w:rsidRPr="00AE4592" w:rsidRDefault="00AE4592" w:rsidP="00AE4592">
      <w:pPr>
        <w:rPr>
          <w:rFonts w:ascii="Calibri" w:eastAsia="Calibri" w:hAnsi="Calibri"/>
          <w:lang w:eastAsia="en-US"/>
        </w:rPr>
      </w:pPr>
    </w:p>
    <w:p w:rsidR="00AE4592" w:rsidRPr="00AE4592" w:rsidRDefault="00AE4592" w:rsidP="00AE4592">
      <w:pPr>
        <w:rPr>
          <w:rFonts w:eastAsia="Calibri"/>
          <w:sz w:val="28"/>
          <w:szCs w:val="28"/>
          <w:lang w:eastAsia="en-US"/>
        </w:rPr>
      </w:pPr>
      <w:r w:rsidRPr="00AE4592">
        <w:rPr>
          <w:rFonts w:eastAsia="Calibri"/>
          <w:sz w:val="28"/>
          <w:szCs w:val="28"/>
          <w:lang w:eastAsia="en-US"/>
        </w:rPr>
        <w:t xml:space="preserve">5) 673370, Забайкальский край, Карымский район, </w:t>
      </w:r>
      <w:proofErr w:type="spellStart"/>
      <w:r w:rsidRPr="00AE4592">
        <w:rPr>
          <w:rFonts w:eastAsia="Calibri"/>
          <w:sz w:val="28"/>
          <w:szCs w:val="28"/>
          <w:lang w:eastAsia="en-US"/>
        </w:rPr>
        <w:t>ст</w:t>
      </w:r>
      <w:proofErr w:type="gramStart"/>
      <w:r w:rsidRPr="00AE4592">
        <w:rPr>
          <w:rFonts w:eastAsia="Calibri"/>
          <w:sz w:val="28"/>
          <w:szCs w:val="28"/>
          <w:lang w:eastAsia="en-US"/>
        </w:rPr>
        <w:t>.У</w:t>
      </w:r>
      <w:proofErr w:type="gramEnd"/>
      <w:r w:rsidRPr="00AE4592">
        <w:rPr>
          <w:rFonts w:eastAsia="Calibri"/>
          <w:sz w:val="28"/>
          <w:szCs w:val="28"/>
          <w:lang w:eastAsia="en-US"/>
        </w:rPr>
        <w:t>рульга</w:t>
      </w:r>
      <w:proofErr w:type="spellEnd"/>
      <w:r w:rsidRPr="00AE4592">
        <w:rPr>
          <w:rFonts w:eastAsia="Calibri"/>
          <w:sz w:val="28"/>
          <w:szCs w:val="28"/>
          <w:lang w:eastAsia="en-US"/>
        </w:rPr>
        <w:t>, ул. Нагорная,1</w:t>
      </w:r>
    </w:p>
    <w:p w:rsidR="00AE4592" w:rsidRPr="00AE4592" w:rsidRDefault="00AE4592" w:rsidP="00AE4592">
      <w:pPr>
        <w:rPr>
          <w:rFonts w:eastAsia="Calibri"/>
          <w:sz w:val="28"/>
          <w:szCs w:val="28"/>
          <w:lang w:eastAsia="en-US"/>
        </w:rPr>
      </w:pPr>
      <w:r w:rsidRPr="00AE4592">
        <w:rPr>
          <w:rFonts w:eastAsia="Calibri"/>
          <w:sz w:val="28"/>
          <w:szCs w:val="28"/>
          <w:lang w:eastAsia="en-US"/>
        </w:rPr>
        <w:t xml:space="preserve">6) 673310, Забайкальский край, Карымский район, ст. Дарасун,                                                                                     </w:t>
      </w:r>
      <w:proofErr w:type="spellStart"/>
      <w:r w:rsidRPr="00AE4592">
        <w:rPr>
          <w:rFonts w:eastAsia="Calibri"/>
          <w:color w:val="FFFFFF"/>
          <w:sz w:val="28"/>
          <w:szCs w:val="28"/>
          <w:lang w:eastAsia="en-US"/>
        </w:rPr>
        <w:t>оо</w:t>
      </w:r>
      <w:r w:rsidRPr="00AE4592">
        <w:rPr>
          <w:rFonts w:eastAsia="Calibri"/>
          <w:sz w:val="28"/>
          <w:szCs w:val="28"/>
          <w:lang w:eastAsia="en-US"/>
        </w:rPr>
        <w:t>ул</w:t>
      </w:r>
      <w:proofErr w:type="spellEnd"/>
      <w:r w:rsidRPr="00AE4592">
        <w:rPr>
          <w:rFonts w:eastAsia="Calibri"/>
          <w:sz w:val="28"/>
          <w:szCs w:val="28"/>
          <w:lang w:eastAsia="en-US"/>
        </w:rPr>
        <w:t>. Станционная, 1</w:t>
      </w:r>
    </w:p>
    <w:p w:rsidR="00AE4592" w:rsidRPr="00AE4592" w:rsidRDefault="00AE4592" w:rsidP="00AE4592">
      <w:pPr>
        <w:rPr>
          <w:rFonts w:ascii="Calibri" w:eastAsia="Calibri" w:hAnsi="Calibri"/>
          <w:sz w:val="12"/>
          <w:szCs w:val="12"/>
          <w:lang w:eastAsia="en-US"/>
        </w:rPr>
      </w:pPr>
    </w:p>
    <w:p w:rsidR="00AE4592" w:rsidRPr="00AE4592" w:rsidRDefault="00AE4592" w:rsidP="00AE4592">
      <w:pPr>
        <w:shd w:val="clear" w:color="auto" w:fill="FFFFFF"/>
        <w:tabs>
          <w:tab w:val="left" w:leader="underscore" w:pos="9245"/>
        </w:tabs>
        <w:jc w:val="both"/>
        <w:rPr>
          <w:rFonts w:eastAsia="Calibri"/>
          <w:bCs/>
          <w:sz w:val="16"/>
          <w:szCs w:val="16"/>
          <w:lang w:eastAsia="en-US"/>
        </w:rPr>
      </w:pPr>
      <w:proofErr w:type="gramStart"/>
      <w:r w:rsidRPr="00AE4592">
        <w:rPr>
          <w:rFonts w:eastAsia="Calibri"/>
          <w:bCs/>
          <w:sz w:val="16"/>
          <w:szCs w:val="16"/>
          <w:lang w:eastAsia="en-US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AE4592">
        <w:rPr>
          <w:rFonts w:eastAsia="Calibri"/>
          <w:bCs/>
          <w:sz w:val="16"/>
          <w:szCs w:val="16"/>
          <w:lang w:eastAsia="en-US"/>
        </w:rPr>
        <w:t xml:space="preserve">) органов и (или) тканей, </w:t>
      </w:r>
      <w:proofErr w:type="gramStart"/>
      <w:r w:rsidRPr="00AE4592">
        <w:rPr>
          <w:rFonts w:eastAsia="Calibri"/>
          <w:bCs/>
          <w:sz w:val="16"/>
          <w:szCs w:val="16"/>
          <w:lang w:eastAsia="en-US"/>
        </w:rPr>
        <w:t>обращении</w:t>
      </w:r>
      <w:proofErr w:type="gramEnd"/>
      <w:r w:rsidRPr="00AE4592">
        <w:rPr>
          <w:rFonts w:eastAsia="Calibri"/>
          <w:bCs/>
          <w:sz w:val="16"/>
          <w:szCs w:val="16"/>
          <w:lang w:eastAsia="en-US"/>
        </w:rPr>
        <w:t xml:space="preserve"> донорской крови и (или) ее компонентов в медицинских целях.</w:t>
      </w:r>
    </w:p>
    <w:p w:rsidR="00AE4592" w:rsidRPr="00AE4592" w:rsidRDefault="00AE4592" w:rsidP="00AE4592">
      <w:pPr>
        <w:shd w:val="clear" w:color="auto" w:fill="FFFFFF"/>
        <w:tabs>
          <w:tab w:val="left" w:leader="underscore" w:pos="9245"/>
        </w:tabs>
        <w:jc w:val="both"/>
        <w:rPr>
          <w:rFonts w:eastAsia="Calibri"/>
          <w:bCs/>
          <w:sz w:val="12"/>
          <w:szCs w:val="12"/>
          <w:lang w:eastAsia="en-US"/>
        </w:rPr>
      </w:pPr>
    </w:p>
    <w:p w:rsidR="00AE4592" w:rsidRPr="00AE4592" w:rsidRDefault="00AE4592" w:rsidP="00AE4592">
      <w:pPr>
        <w:rPr>
          <w:sz w:val="28"/>
          <w:szCs w:val="28"/>
        </w:rPr>
      </w:pPr>
      <w:r w:rsidRPr="00AE4592">
        <w:rPr>
          <w:sz w:val="28"/>
          <w:szCs w:val="28"/>
        </w:rPr>
        <w:t>Работы (услуги), выполняемые:</w:t>
      </w:r>
    </w:p>
    <w:p w:rsidR="00AE4592" w:rsidRPr="00AE4592" w:rsidRDefault="00AE4592" w:rsidP="00AE4592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AE4592">
        <w:rPr>
          <w:sz w:val="28"/>
          <w:szCs w:val="28"/>
          <w:lang w:eastAsia="ru-RU"/>
        </w:rPr>
        <w:lastRenderedPageBreak/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AE4592">
        <w:rPr>
          <w:sz w:val="28"/>
          <w:szCs w:val="28"/>
          <w:lang w:eastAsia="ru-RU"/>
        </w:rPr>
        <w:br/>
        <w:t>1) при оказании первичной доврачебной медико-санитарной помощи в амбулаторных условиях по: сестринскому делу.</w:t>
      </w:r>
      <w:r w:rsidRPr="00AE4592">
        <w:rPr>
          <w:sz w:val="28"/>
          <w:szCs w:val="28"/>
          <w:lang w:eastAsia="ru-RU"/>
        </w:rPr>
        <w:br/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AE4592" w:rsidRPr="00AE4592" w:rsidRDefault="00AE4592" w:rsidP="00AE4592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AE4592">
        <w:rPr>
          <w:sz w:val="28"/>
          <w:szCs w:val="28"/>
          <w:lang w:eastAsia="ru-RU"/>
        </w:rPr>
        <w:t xml:space="preserve">1) при проведении медицинских осмотров </w:t>
      </w:r>
      <w:proofErr w:type="gramStart"/>
      <w:r w:rsidRPr="00AE4592">
        <w:rPr>
          <w:sz w:val="28"/>
          <w:szCs w:val="28"/>
          <w:lang w:eastAsia="ru-RU"/>
        </w:rPr>
        <w:t>по</w:t>
      </w:r>
      <w:proofErr w:type="gramEnd"/>
      <w:r w:rsidRPr="00AE4592">
        <w:rPr>
          <w:sz w:val="28"/>
          <w:szCs w:val="28"/>
          <w:lang w:eastAsia="ru-RU"/>
        </w:rPr>
        <w:t>:</w:t>
      </w:r>
    </w:p>
    <w:p w:rsidR="00AE4592" w:rsidRPr="00AE4592" w:rsidRDefault="00AE4592" w:rsidP="00AE4592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AE4592">
        <w:rPr>
          <w:sz w:val="28"/>
          <w:szCs w:val="28"/>
          <w:lang w:eastAsia="ru-RU"/>
        </w:rPr>
        <w:t>медицинским осмотрам (предрейсовым, послерейсовым);</w:t>
      </w:r>
    </w:p>
    <w:p w:rsidR="00AE4592" w:rsidRPr="00AE4592" w:rsidRDefault="00AE4592" w:rsidP="00AE4592">
      <w:pPr>
        <w:tabs>
          <w:tab w:val="left" w:pos="2985"/>
        </w:tabs>
        <w:rPr>
          <w:bCs/>
          <w:sz w:val="28"/>
          <w:szCs w:val="28"/>
        </w:rPr>
      </w:pPr>
      <w:r w:rsidRPr="00AE4592">
        <w:rPr>
          <w:rFonts w:eastAsia="Calibri"/>
          <w:sz w:val="28"/>
          <w:szCs w:val="28"/>
          <w:lang w:eastAsia="en-US"/>
        </w:rPr>
        <w:t>медицинским осмотрам (предсменным, послесменным).</w:t>
      </w:r>
    </w:p>
    <w:p w:rsidR="00AE4592" w:rsidRPr="00AE4592" w:rsidRDefault="00AE4592" w:rsidP="00AE4592">
      <w:pPr>
        <w:rPr>
          <w:rFonts w:ascii="Tahoma" w:eastAsia="Calibri" w:hAnsi="Tahoma" w:cs="Tahoma"/>
          <w:color w:val="000000"/>
          <w:sz w:val="16"/>
          <w:szCs w:val="16"/>
          <w:lang w:eastAsia="en-US"/>
        </w:rPr>
      </w:pPr>
    </w:p>
    <w:p w:rsidR="00AE4592" w:rsidRPr="00AE4592" w:rsidRDefault="00AE4592" w:rsidP="00AE4592">
      <w:pPr>
        <w:rPr>
          <w:rFonts w:ascii="Calibri" w:eastAsia="Calibri" w:hAnsi="Calibri"/>
          <w:lang w:eastAsia="en-US"/>
        </w:rPr>
      </w:pPr>
    </w:p>
    <w:p w:rsidR="00AE4592" w:rsidRPr="00AE4592" w:rsidRDefault="00AE4592" w:rsidP="00AE4592">
      <w:pPr>
        <w:ind w:left="284" w:hanging="284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7)</w:t>
      </w:r>
      <w:r w:rsidRPr="00AE4592">
        <w:rPr>
          <w:rFonts w:eastAsia="Calibri"/>
          <w:sz w:val="28"/>
          <w:szCs w:val="28"/>
          <w:lang w:eastAsia="en-US"/>
        </w:rPr>
        <w:t xml:space="preserve"> 673300, Забайкальский край, Карымский район, Москва-Забайкальск </w:t>
      </w:r>
      <w:proofErr w:type="spellStart"/>
      <w:r w:rsidRPr="00AE4592">
        <w:rPr>
          <w:rFonts w:eastAsia="Calibri"/>
          <w:sz w:val="28"/>
          <w:szCs w:val="28"/>
          <w:lang w:eastAsia="en-US"/>
        </w:rPr>
        <w:t>ж.д</w:t>
      </w:r>
      <w:proofErr w:type="spellEnd"/>
      <w:r w:rsidRPr="00AE4592">
        <w:rPr>
          <w:rFonts w:eastAsia="Calibri"/>
          <w:sz w:val="28"/>
          <w:szCs w:val="28"/>
          <w:lang w:eastAsia="en-US"/>
        </w:rPr>
        <w:t xml:space="preserve">.,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E4592">
        <w:rPr>
          <w:rFonts w:eastAsia="Calibri"/>
          <w:sz w:val="28"/>
          <w:szCs w:val="28"/>
          <w:lang w:eastAsia="en-US"/>
        </w:rPr>
        <w:t>6315 км, ПК</w:t>
      </w:r>
      <w:proofErr w:type="gramStart"/>
      <w:r w:rsidRPr="00AE4592">
        <w:rPr>
          <w:rFonts w:eastAsia="Calibri"/>
          <w:sz w:val="28"/>
          <w:szCs w:val="28"/>
          <w:lang w:eastAsia="en-US"/>
        </w:rPr>
        <w:t>6</w:t>
      </w:r>
      <w:proofErr w:type="gramEnd"/>
      <w:r w:rsidRPr="00AE4592">
        <w:rPr>
          <w:rFonts w:eastAsia="Calibri"/>
          <w:sz w:val="28"/>
          <w:szCs w:val="28"/>
          <w:lang w:eastAsia="en-US"/>
        </w:rPr>
        <w:t>+01,64, стр.1</w:t>
      </w:r>
    </w:p>
    <w:p w:rsidR="00AE4592" w:rsidRPr="00AE4592" w:rsidRDefault="00AE4592" w:rsidP="00AE4592">
      <w:pPr>
        <w:jc w:val="both"/>
        <w:rPr>
          <w:rFonts w:ascii="Calibri" w:eastAsia="Calibri" w:hAnsi="Calibri"/>
          <w:sz w:val="12"/>
          <w:szCs w:val="12"/>
          <w:lang w:eastAsia="en-US"/>
        </w:rPr>
      </w:pPr>
    </w:p>
    <w:p w:rsidR="00AE4592" w:rsidRPr="00AE4592" w:rsidRDefault="00AE4592" w:rsidP="00AE4592">
      <w:pPr>
        <w:shd w:val="clear" w:color="auto" w:fill="FFFFFF"/>
        <w:tabs>
          <w:tab w:val="left" w:leader="underscore" w:pos="9245"/>
        </w:tabs>
        <w:jc w:val="both"/>
        <w:rPr>
          <w:rFonts w:eastAsia="Calibri"/>
          <w:bCs/>
          <w:sz w:val="16"/>
          <w:szCs w:val="16"/>
          <w:lang w:eastAsia="en-US"/>
        </w:rPr>
      </w:pPr>
      <w:proofErr w:type="gramStart"/>
      <w:r w:rsidRPr="00AE4592">
        <w:rPr>
          <w:rFonts w:eastAsia="Calibri"/>
          <w:bCs/>
          <w:sz w:val="16"/>
          <w:szCs w:val="16"/>
          <w:lang w:eastAsia="en-US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AE4592">
        <w:rPr>
          <w:rFonts w:eastAsia="Calibri"/>
          <w:bCs/>
          <w:sz w:val="16"/>
          <w:szCs w:val="16"/>
          <w:lang w:eastAsia="en-US"/>
        </w:rPr>
        <w:t xml:space="preserve">) органов и (или) тканей, </w:t>
      </w:r>
      <w:proofErr w:type="gramStart"/>
      <w:r w:rsidRPr="00AE4592">
        <w:rPr>
          <w:rFonts w:eastAsia="Calibri"/>
          <w:bCs/>
          <w:sz w:val="16"/>
          <w:szCs w:val="16"/>
          <w:lang w:eastAsia="en-US"/>
        </w:rPr>
        <w:t>обращении</w:t>
      </w:r>
      <w:proofErr w:type="gramEnd"/>
      <w:r w:rsidRPr="00AE4592">
        <w:rPr>
          <w:rFonts w:eastAsia="Calibri"/>
          <w:bCs/>
          <w:sz w:val="16"/>
          <w:szCs w:val="16"/>
          <w:lang w:eastAsia="en-US"/>
        </w:rPr>
        <w:t xml:space="preserve"> донорской крови и (или) ее компонентов в медицинских целях.</w:t>
      </w:r>
    </w:p>
    <w:p w:rsidR="00AE4592" w:rsidRPr="00AE4592" w:rsidRDefault="00AE4592" w:rsidP="00AE4592">
      <w:pPr>
        <w:rPr>
          <w:rFonts w:ascii="Calibri" w:eastAsia="Calibri" w:hAnsi="Calibri"/>
          <w:sz w:val="12"/>
          <w:szCs w:val="12"/>
          <w:lang w:eastAsia="en-US"/>
        </w:rPr>
      </w:pPr>
    </w:p>
    <w:p w:rsidR="00AE4592" w:rsidRPr="00AE4592" w:rsidRDefault="00AE4592" w:rsidP="00AE4592">
      <w:pPr>
        <w:rPr>
          <w:sz w:val="28"/>
          <w:szCs w:val="28"/>
        </w:rPr>
      </w:pPr>
      <w:r w:rsidRPr="00AE4592">
        <w:rPr>
          <w:sz w:val="28"/>
          <w:szCs w:val="28"/>
        </w:rPr>
        <w:t>Работы (услуги), выполняемые:</w:t>
      </w:r>
    </w:p>
    <w:p w:rsidR="00AE4592" w:rsidRPr="00AE4592" w:rsidRDefault="00AE4592" w:rsidP="00AE4592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AE4592">
        <w:rPr>
          <w:sz w:val="28"/>
          <w:szCs w:val="28"/>
          <w:lang w:eastAsia="ru-RU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AE4592">
        <w:rPr>
          <w:sz w:val="28"/>
          <w:szCs w:val="28"/>
          <w:lang w:eastAsia="ru-RU"/>
        </w:rPr>
        <w:br/>
        <w:t>1) при оказании первичной доврачебной медико-санитарной помощи в амбулаторных условиях по: лечебному делу; сестринскому делу.</w:t>
      </w:r>
      <w:r w:rsidRPr="00AE4592">
        <w:rPr>
          <w:sz w:val="28"/>
          <w:szCs w:val="28"/>
          <w:lang w:eastAsia="ru-RU"/>
        </w:rPr>
        <w:br/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AE4592" w:rsidRPr="00AE4592" w:rsidRDefault="00AE4592" w:rsidP="00AE4592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AE4592">
        <w:rPr>
          <w:sz w:val="28"/>
          <w:szCs w:val="28"/>
          <w:lang w:eastAsia="ru-RU"/>
        </w:rPr>
        <w:t xml:space="preserve">1) при проведении медицинских осмотров </w:t>
      </w:r>
      <w:proofErr w:type="gramStart"/>
      <w:r w:rsidRPr="00AE4592">
        <w:rPr>
          <w:sz w:val="28"/>
          <w:szCs w:val="28"/>
          <w:lang w:eastAsia="ru-RU"/>
        </w:rPr>
        <w:t>по</w:t>
      </w:r>
      <w:proofErr w:type="gramEnd"/>
      <w:r w:rsidRPr="00AE4592">
        <w:rPr>
          <w:sz w:val="28"/>
          <w:szCs w:val="28"/>
          <w:lang w:eastAsia="ru-RU"/>
        </w:rPr>
        <w:t>:</w:t>
      </w:r>
    </w:p>
    <w:p w:rsidR="00AE4592" w:rsidRPr="00AE4592" w:rsidRDefault="00AE4592" w:rsidP="00AE4592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AE4592">
        <w:rPr>
          <w:sz w:val="28"/>
          <w:szCs w:val="28"/>
          <w:lang w:eastAsia="ru-RU"/>
        </w:rPr>
        <w:t>медицинским осмотрам (предрейсовым, послерейсовым);</w:t>
      </w:r>
    </w:p>
    <w:p w:rsidR="00AE4592" w:rsidRPr="00AE4592" w:rsidRDefault="00AE4592" w:rsidP="00AE4592">
      <w:pPr>
        <w:tabs>
          <w:tab w:val="left" w:pos="2985"/>
        </w:tabs>
        <w:rPr>
          <w:bCs/>
          <w:sz w:val="28"/>
          <w:szCs w:val="28"/>
        </w:rPr>
      </w:pPr>
      <w:r w:rsidRPr="00AE4592">
        <w:rPr>
          <w:rFonts w:eastAsia="Calibri"/>
          <w:sz w:val="28"/>
          <w:szCs w:val="28"/>
          <w:lang w:eastAsia="en-US"/>
        </w:rPr>
        <w:t>медицинским осмотрам (предсменным, послесменным).</w:t>
      </w:r>
    </w:p>
    <w:p w:rsidR="00AE482E" w:rsidRDefault="00AE482E" w:rsidP="00753134">
      <w:pPr>
        <w:rPr>
          <w:sz w:val="28"/>
          <w:szCs w:val="28"/>
        </w:rPr>
      </w:pPr>
    </w:p>
    <w:p w:rsidR="00AE4592" w:rsidRPr="00AE4592" w:rsidRDefault="00AE4592" w:rsidP="00AE4592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8) </w:t>
      </w:r>
      <w:r w:rsidRPr="00AE4592">
        <w:rPr>
          <w:rFonts w:eastAsia="Calibri"/>
          <w:sz w:val="28"/>
          <w:szCs w:val="28"/>
          <w:lang w:eastAsia="en-US"/>
        </w:rPr>
        <w:t xml:space="preserve">673300, Забайкальский край, Карымский район, пгт. Карымское, </w:t>
      </w:r>
    </w:p>
    <w:p w:rsidR="00AE4592" w:rsidRPr="00AE4592" w:rsidRDefault="00AE4592" w:rsidP="00AE4592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</w:t>
      </w:r>
      <w:r w:rsidRPr="00AE4592">
        <w:rPr>
          <w:rFonts w:eastAsia="Calibri"/>
          <w:sz w:val="28"/>
          <w:szCs w:val="28"/>
          <w:lang w:eastAsia="en-US"/>
        </w:rPr>
        <w:t xml:space="preserve">ул. </w:t>
      </w:r>
      <w:r>
        <w:rPr>
          <w:rFonts w:eastAsia="Calibri"/>
          <w:sz w:val="28"/>
          <w:szCs w:val="28"/>
          <w:lang w:eastAsia="en-US"/>
        </w:rPr>
        <w:t>Вокзальная, 15</w:t>
      </w:r>
    </w:p>
    <w:p w:rsidR="00AE4592" w:rsidRPr="00AE4592" w:rsidRDefault="00AE4592" w:rsidP="00AE4592">
      <w:pPr>
        <w:rPr>
          <w:rFonts w:ascii="Calibri" w:eastAsia="Calibri" w:hAnsi="Calibri"/>
          <w:sz w:val="12"/>
          <w:szCs w:val="12"/>
          <w:lang w:eastAsia="en-US"/>
        </w:rPr>
      </w:pPr>
    </w:p>
    <w:p w:rsidR="00AE4592" w:rsidRPr="00AE4592" w:rsidRDefault="00AE4592" w:rsidP="00AE4592">
      <w:pPr>
        <w:shd w:val="clear" w:color="auto" w:fill="FFFFFF"/>
        <w:tabs>
          <w:tab w:val="left" w:leader="underscore" w:pos="9245"/>
        </w:tabs>
        <w:jc w:val="both"/>
        <w:rPr>
          <w:rFonts w:eastAsia="Calibri"/>
          <w:bCs/>
          <w:sz w:val="16"/>
          <w:szCs w:val="16"/>
          <w:lang w:eastAsia="en-US"/>
        </w:rPr>
      </w:pPr>
      <w:proofErr w:type="gramStart"/>
      <w:r w:rsidRPr="00AE4592">
        <w:rPr>
          <w:rFonts w:eastAsia="Calibri"/>
          <w:bCs/>
          <w:sz w:val="16"/>
          <w:szCs w:val="16"/>
          <w:lang w:eastAsia="en-US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AE4592">
        <w:rPr>
          <w:rFonts w:eastAsia="Calibri"/>
          <w:bCs/>
          <w:sz w:val="16"/>
          <w:szCs w:val="16"/>
          <w:lang w:eastAsia="en-US"/>
        </w:rPr>
        <w:t xml:space="preserve">) органов и (или) тканей, </w:t>
      </w:r>
      <w:proofErr w:type="gramStart"/>
      <w:r w:rsidRPr="00AE4592">
        <w:rPr>
          <w:rFonts w:eastAsia="Calibri"/>
          <w:bCs/>
          <w:sz w:val="16"/>
          <w:szCs w:val="16"/>
          <w:lang w:eastAsia="en-US"/>
        </w:rPr>
        <w:t>обращении</w:t>
      </w:r>
      <w:proofErr w:type="gramEnd"/>
      <w:r w:rsidRPr="00AE4592">
        <w:rPr>
          <w:rFonts w:eastAsia="Calibri"/>
          <w:bCs/>
          <w:sz w:val="16"/>
          <w:szCs w:val="16"/>
          <w:lang w:eastAsia="en-US"/>
        </w:rPr>
        <w:t xml:space="preserve"> донорской крови и (или) ее компонентов в медицинских целях.</w:t>
      </w:r>
    </w:p>
    <w:p w:rsidR="00AE4592" w:rsidRPr="00AE4592" w:rsidRDefault="00AE4592" w:rsidP="00AE4592">
      <w:pPr>
        <w:shd w:val="clear" w:color="auto" w:fill="FFFFFF"/>
        <w:tabs>
          <w:tab w:val="left" w:leader="underscore" w:pos="9245"/>
        </w:tabs>
        <w:jc w:val="both"/>
        <w:rPr>
          <w:rFonts w:eastAsia="Calibri"/>
          <w:bCs/>
          <w:sz w:val="12"/>
          <w:szCs w:val="12"/>
          <w:lang w:eastAsia="en-US"/>
        </w:rPr>
      </w:pPr>
    </w:p>
    <w:p w:rsidR="00AE4592" w:rsidRPr="00AE4592" w:rsidRDefault="00AE4592" w:rsidP="00AE4592">
      <w:pPr>
        <w:rPr>
          <w:sz w:val="28"/>
          <w:szCs w:val="28"/>
        </w:rPr>
      </w:pPr>
      <w:r w:rsidRPr="00AE4592">
        <w:rPr>
          <w:sz w:val="28"/>
          <w:szCs w:val="28"/>
        </w:rPr>
        <w:t>Работы (услуги), выполняемые:</w:t>
      </w:r>
    </w:p>
    <w:p w:rsidR="00AE4592" w:rsidRPr="00AE4592" w:rsidRDefault="00AE4592" w:rsidP="00AE4592">
      <w:pPr>
        <w:rPr>
          <w:rFonts w:eastAsia="Calibri"/>
          <w:color w:val="000000"/>
          <w:sz w:val="28"/>
          <w:szCs w:val="28"/>
          <w:lang w:eastAsia="en-US"/>
        </w:rPr>
      </w:pPr>
      <w:r w:rsidRPr="00AE4592">
        <w:rPr>
          <w:rFonts w:eastAsia="Calibri"/>
          <w:sz w:val="28"/>
          <w:szCs w:val="28"/>
          <w:lang w:eastAsia="en-US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AE4592">
        <w:rPr>
          <w:rFonts w:eastAsia="Calibri"/>
          <w:sz w:val="28"/>
          <w:szCs w:val="28"/>
          <w:lang w:eastAsia="en-US"/>
        </w:rPr>
        <w:br/>
        <w:t xml:space="preserve">1) при оказании первичной доврачебной медико-санитарной помощи в амбулаторных условиях по: </w:t>
      </w:r>
      <w:r w:rsidRPr="00AE4592">
        <w:rPr>
          <w:rFonts w:eastAsia="Calibri"/>
          <w:color w:val="000000"/>
          <w:sz w:val="28"/>
          <w:szCs w:val="28"/>
          <w:lang w:eastAsia="en-US"/>
        </w:rPr>
        <w:t>лечебному делу; неотложной медицинской помо</w:t>
      </w:r>
      <w:r>
        <w:rPr>
          <w:rFonts w:eastAsia="Calibri"/>
          <w:color w:val="000000"/>
          <w:sz w:val="28"/>
          <w:szCs w:val="28"/>
          <w:lang w:eastAsia="en-US"/>
        </w:rPr>
        <w:t>щи;</w:t>
      </w:r>
      <w:r w:rsidRPr="00AE4592">
        <w:rPr>
          <w:rFonts w:eastAsia="Calibri"/>
          <w:color w:val="000000"/>
          <w:sz w:val="28"/>
          <w:szCs w:val="28"/>
          <w:lang w:eastAsia="en-US"/>
        </w:rPr>
        <w:br/>
      </w:r>
      <w:r w:rsidRPr="00AE4592">
        <w:rPr>
          <w:rFonts w:eastAsia="Calibri"/>
          <w:sz w:val="28"/>
          <w:szCs w:val="28"/>
          <w:lang w:eastAsia="en-US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AE4592" w:rsidRPr="00AE4592" w:rsidRDefault="00AE4592" w:rsidP="00AE4592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AE4592">
        <w:rPr>
          <w:sz w:val="28"/>
          <w:szCs w:val="28"/>
          <w:lang w:eastAsia="ru-RU"/>
        </w:rPr>
        <w:lastRenderedPageBreak/>
        <w:t xml:space="preserve">1) при проведении медицинских осмотров </w:t>
      </w:r>
      <w:proofErr w:type="gramStart"/>
      <w:r w:rsidRPr="00AE4592">
        <w:rPr>
          <w:sz w:val="28"/>
          <w:szCs w:val="28"/>
          <w:lang w:eastAsia="ru-RU"/>
        </w:rPr>
        <w:t>по</w:t>
      </w:r>
      <w:proofErr w:type="gramEnd"/>
      <w:r w:rsidRPr="00AE4592">
        <w:rPr>
          <w:sz w:val="28"/>
          <w:szCs w:val="28"/>
          <w:lang w:eastAsia="ru-RU"/>
        </w:rPr>
        <w:t>:</w:t>
      </w:r>
    </w:p>
    <w:p w:rsidR="00AE4592" w:rsidRPr="00AE4592" w:rsidRDefault="00AE4592" w:rsidP="00AE4592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AE4592">
        <w:rPr>
          <w:sz w:val="28"/>
          <w:szCs w:val="28"/>
          <w:lang w:eastAsia="ru-RU"/>
        </w:rPr>
        <w:t>медицинским осмотрам (предрейсовым, послерейсовым);</w:t>
      </w:r>
    </w:p>
    <w:p w:rsidR="00AE4592" w:rsidRPr="00AE4592" w:rsidRDefault="00AE4592" w:rsidP="00AE4592">
      <w:pPr>
        <w:tabs>
          <w:tab w:val="left" w:pos="2985"/>
        </w:tabs>
        <w:rPr>
          <w:bCs/>
          <w:sz w:val="28"/>
          <w:szCs w:val="28"/>
        </w:rPr>
      </w:pPr>
      <w:r w:rsidRPr="00AE4592">
        <w:rPr>
          <w:rFonts w:eastAsia="Calibri"/>
          <w:sz w:val="28"/>
          <w:szCs w:val="28"/>
          <w:lang w:eastAsia="en-US"/>
        </w:rPr>
        <w:t>медицинским осмотрам (предсменным, послесменным).</w:t>
      </w:r>
    </w:p>
    <w:p w:rsidR="00AE4592" w:rsidRDefault="00AE4592" w:rsidP="00753134">
      <w:pPr>
        <w:rPr>
          <w:sz w:val="28"/>
          <w:szCs w:val="28"/>
        </w:rPr>
      </w:pPr>
    </w:p>
    <w:p w:rsidR="00AE4592" w:rsidRDefault="00AE4592" w:rsidP="00753134">
      <w:pPr>
        <w:rPr>
          <w:sz w:val="28"/>
          <w:szCs w:val="28"/>
        </w:rPr>
      </w:pPr>
    </w:p>
    <w:p w:rsidR="00934CFB" w:rsidRPr="00934CFB" w:rsidRDefault="00934CFB" w:rsidP="00934CFB">
      <w:pPr>
        <w:rPr>
          <w:sz w:val="28"/>
          <w:szCs w:val="28"/>
        </w:rPr>
      </w:pPr>
      <w:proofErr w:type="gramStart"/>
      <w:r w:rsidRPr="00934CFB">
        <w:rPr>
          <w:sz w:val="28"/>
          <w:szCs w:val="28"/>
        </w:rPr>
        <w:t>Исполняющий</w:t>
      </w:r>
      <w:proofErr w:type="gramEnd"/>
      <w:r w:rsidRPr="00934CFB">
        <w:rPr>
          <w:sz w:val="28"/>
          <w:szCs w:val="28"/>
        </w:rPr>
        <w:t xml:space="preserve"> обязанности</w:t>
      </w:r>
    </w:p>
    <w:p w:rsidR="005E371C" w:rsidRDefault="00934CFB" w:rsidP="00934CFB">
      <w:pPr>
        <w:rPr>
          <w:sz w:val="16"/>
          <w:szCs w:val="16"/>
        </w:rPr>
      </w:pPr>
      <w:r w:rsidRPr="00934CFB">
        <w:rPr>
          <w:sz w:val="28"/>
          <w:szCs w:val="28"/>
        </w:rPr>
        <w:t>министра здравоохранения                                                              И.И. Шовдра</w:t>
      </w:r>
    </w:p>
    <w:p w:rsidR="005E371C" w:rsidRDefault="005E371C" w:rsidP="003F662F">
      <w:pPr>
        <w:rPr>
          <w:sz w:val="16"/>
          <w:szCs w:val="16"/>
        </w:rPr>
      </w:pPr>
    </w:p>
    <w:p w:rsidR="005E371C" w:rsidRDefault="005E371C" w:rsidP="003F662F">
      <w:pPr>
        <w:rPr>
          <w:sz w:val="16"/>
          <w:szCs w:val="16"/>
        </w:rPr>
      </w:pPr>
    </w:p>
    <w:p w:rsidR="005E371C" w:rsidRDefault="005E371C" w:rsidP="003F662F">
      <w:pPr>
        <w:rPr>
          <w:sz w:val="16"/>
          <w:szCs w:val="16"/>
        </w:rPr>
      </w:pPr>
    </w:p>
    <w:p w:rsidR="005E371C" w:rsidRDefault="005E371C" w:rsidP="003F662F">
      <w:pPr>
        <w:rPr>
          <w:sz w:val="16"/>
          <w:szCs w:val="16"/>
        </w:rPr>
      </w:pPr>
    </w:p>
    <w:p w:rsidR="005E371C" w:rsidRDefault="005E371C" w:rsidP="003F662F">
      <w:pPr>
        <w:rPr>
          <w:sz w:val="16"/>
          <w:szCs w:val="16"/>
        </w:rPr>
      </w:pPr>
    </w:p>
    <w:p w:rsidR="00624B16" w:rsidRDefault="00624B16" w:rsidP="003F662F">
      <w:pPr>
        <w:rPr>
          <w:sz w:val="16"/>
          <w:szCs w:val="16"/>
        </w:rPr>
      </w:pPr>
    </w:p>
    <w:p w:rsidR="00624B16" w:rsidRDefault="00624B16" w:rsidP="003F662F">
      <w:pPr>
        <w:rPr>
          <w:sz w:val="16"/>
          <w:szCs w:val="16"/>
        </w:rPr>
      </w:pPr>
    </w:p>
    <w:p w:rsidR="00624B16" w:rsidRDefault="00624B16" w:rsidP="003F662F">
      <w:pPr>
        <w:rPr>
          <w:sz w:val="16"/>
          <w:szCs w:val="16"/>
        </w:rPr>
      </w:pPr>
    </w:p>
    <w:p w:rsidR="00624B16" w:rsidRDefault="00624B16" w:rsidP="003F662F">
      <w:pPr>
        <w:rPr>
          <w:sz w:val="16"/>
          <w:szCs w:val="16"/>
        </w:rPr>
      </w:pPr>
    </w:p>
    <w:p w:rsidR="00CF5C20" w:rsidRDefault="00CF5C20" w:rsidP="003F662F">
      <w:pPr>
        <w:rPr>
          <w:sz w:val="16"/>
          <w:szCs w:val="16"/>
        </w:rPr>
      </w:pPr>
    </w:p>
    <w:p w:rsidR="00CF5C20" w:rsidRDefault="00CF5C20" w:rsidP="003F662F">
      <w:pPr>
        <w:rPr>
          <w:sz w:val="16"/>
          <w:szCs w:val="16"/>
        </w:rPr>
      </w:pPr>
    </w:p>
    <w:p w:rsidR="00CF5C20" w:rsidRDefault="00CF5C20" w:rsidP="003F662F">
      <w:pPr>
        <w:rPr>
          <w:sz w:val="16"/>
          <w:szCs w:val="16"/>
        </w:rPr>
      </w:pPr>
    </w:p>
    <w:p w:rsidR="00CF5C20" w:rsidRDefault="00CF5C20" w:rsidP="003F662F">
      <w:pPr>
        <w:rPr>
          <w:sz w:val="16"/>
          <w:szCs w:val="16"/>
        </w:rPr>
      </w:pPr>
    </w:p>
    <w:p w:rsidR="00CF5C20" w:rsidRDefault="00CF5C20" w:rsidP="003F662F">
      <w:pPr>
        <w:rPr>
          <w:sz w:val="16"/>
          <w:szCs w:val="16"/>
        </w:rPr>
      </w:pPr>
    </w:p>
    <w:p w:rsidR="00CF5C20" w:rsidRDefault="00CF5C20" w:rsidP="003F662F">
      <w:pPr>
        <w:rPr>
          <w:sz w:val="16"/>
          <w:szCs w:val="16"/>
        </w:rPr>
      </w:pPr>
    </w:p>
    <w:p w:rsidR="00CF5C20" w:rsidRDefault="00CF5C20" w:rsidP="003F662F">
      <w:pPr>
        <w:rPr>
          <w:sz w:val="16"/>
          <w:szCs w:val="16"/>
        </w:rPr>
      </w:pPr>
    </w:p>
    <w:p w:rsidR="00CF5C20" w:rsidRDefault="00CF5C20" w:rsidP="003F662F">
      <w:pPr>
        <w:rPr>
          <w:sz w:val="16"/>
          <w:szCs w:val="16"/>
        </w:rPr>
      </w:pPr>
    </w:p>
    <w:p w:rsidR="00CF5C20" w:rsidRDefault="00CF5C20" w:rsidP="003F662F">
      <w:pPr>
        <w:rPr>
          <w:sz w:val="16"/>
          <w:szCs w:val="16"/>
        </w:rPr>
      </w:pPr>
    </w:p>
    <w:p w:rsidR="00CF5C20" w:rsidRDefault="00CF5C20" w:rsidP="003F662F">
      <w:pPr>
        <w:rPr>
          <w:sz w:val="16"/>
          <w:szCs w:val="16"/>
        </w:rPr>
      </w:pPr>
    </w:p>
    <w:p w:rsidR="00CF5C20" w:rsidRDefault="00CF5C20" w:rsidP="003F662F">
      <w:pPr>
        <w:rPr>
          <w:sz w:val="16"/>
          <w:szCs w:val="16"/>
        </w:rPr>
      </w:pPr>
    </w:p>
    <w:p w:rsidR="00CF5C20" w:rsidRDefault="00CF5C20" w:rsidP="003F662F">
      <w:pPr>
        <w:rPr>
          <w:sz w:val="16"/>
          <w:szCs w:val="16"/>
        </w:rPr>
      </w:pPr>
    </w:p>
    <w:p w:rsidR="00CF5C20" w:rsidRDefault="00CF5C20" w:rsidP="003F662F">
      <w:pPr>
        <w:rPr>
          <w:sz w:val="16"/>
          <w:szCs w:val="16"/>
        </w:rPr>
      </w:pPr>
    </w:p>
    <w:p w:rsidR="00CF5C20" w:rsidRDefault="00CF5C20" w:rsidP="003F662F">
      <w:pPr>
        <w:rPr>
          <w:sz w:val="16"/>
          <w:szCs w:val="16"/>
        </w:rPr>
      </w:pPr>
    </w:p>
    <w:p w:rsidR="00CF5C20" w:rsidRDefault="00CF5C20" w:rsidP="003F662F">
      <w:pPr>
        <w:rPr>
          <w:sz w:val="16"/>
          <w:szCs w:val="16"/>
        </w:rPr>
      </w:pPr>
    </w:p>
    <w:p w:rsidR="00CF5C20" w:rsidRDefault="00CF5C20" w:rsidP="003F662F">
      <w:pPr>
        <w:rPr>
          <w:sz w:val="16"/>
          <w:szCs w:val="16"/>
        </w:rPr>
      </w:pPr>
    </w:p>
    <w:p w:rsidR="00CF5C20" w:rsidRDefault="00CF5C20" w:rsidP="003F662F">
      <w:pPr>
        <w:rPr>
          <w:sz w:val="16"/>
          <w:szCs w:val="16"/>
        </w:rPr>
      </w:pPr>
    </w:p>
    <w:p w:rsidR="00CF5C20" w:rsidRDefault="00CF5C20" w:rsidP="003F662F">
      <w:pPr>
        <w:rPr>
          <w:sz w:val="16"/>
          <w:szCs w:val="16"/>
        </w:rPr>
      </w:pPr>
    </w:p>
    <w:p w:rsidR="00CF5C20" w:rsidRDefault="00CF5C20" w:rsidP="003F662F">
      <w:pPr>
        <w:rPr>
          <w:sz w:val="16"/>
          <w:szCs w:val="16"/>
        </w:rPr>
      </w:pPr>
    </w:p>
    <w:p w:rsidR="00CF5C20" w:rsidRDefault="00CF5C20" w:rsidP="003F662F">
      <w:pPr>
        <w:rPr>
          <w:sz w:val="16"/>
          <w:szCs w:val="16"/>
        </w:rPr>
      </w:pPr>
    </w:p>
    <w:p w:rsidR="00CF5C20" w:rsidRDefault="00CF5C20" w:rsidP="003F662F">
      <w:pPr>
        <w:rPr>
          <w:sz w:val="16"/>
          <w:szCs w:val="16"/>
        </w:rPr>
      </w:pPr>
    </w:p>
    <w:p w:rsidR="00CF5C20" w:rsidRDefault="00CF5C20" w:rsidP="003F662F">
      <w:pPr>
        <w:rPr>
          <w:sz w:val="16"/>
          <w:szCs w:val="16"/>
        </w:rPr>
      </w:pPr>
    </w:p>
    <w:p w:rsidR="00CF5C20" w:rsidRDefault="00CF5C20" w:rsidP="003F662F">
      <w:pPr>
        <w:rPr>
          <w:sz w:val="16"/>
          <w:szCs w:val="16"/>
        </w:rPr>
      </w:pPr>
    </w:p>
    <w:p w:rsidR="00CF5C20" w:rsidRDefault="00CF5C20" w:rsidP="003F662F">
      <w:pPr>
        <w:rPr>
          <w:sz w:val="16"/>
          <w:szCs w:val="16"/>
        </w:rPr>
      </w:pPr>
    </w:p>
    <w:p w:rsidR="00CF5C20" w:rsidRDefault="00CF5C20" w:rsidP="003F662F">
      <w:pPr>
        <w:rPr>
          <w:sz w:val="16"/>
          <w:szCs w:val="16"/>
        </w:rPr>
      </w:pPr>
    </w:p>
    <w:p w:rsidR="00CF5C20" w:rsidRDefault="00CF5C20" w:rsidP="003F662F">
      <w:pPr>
        <w:rPr>
          <w:sz w:val="16"/>
          <w:szCs w:val="16"/>
        </w:rPr>
      </w:pPr>
    </w:p>
    <w:p w:rsidR="00CF5C20" w:rsidRDefault="00CF5C20" w:rsidP="003F662F">
      <w:pPr>
        <w:rPr>
          <w:sz w:val="16"/>
          <w:szCs w:val="16"/>
        </w:rPr>
      </w:pPr>
    </w:p>
    <w:p w:rsidR="00CF5C20" w:rsidRDefault="00CF5C20" w:rsidP="003F662F">
      <w:pPr>
        <w:rPr>
          <w:sz w:val="16"/>
          <w:szCs w:val="16"/>
        </w:rPr>
      </w:pPr>
    </w:p>
    <w:p w:rsidR="00CF5C20" w:rsidRDefault="00CF5C20" w:rsidP="003F662F">
      <w:pPr>
        <w:rPr>
          <w:sz w:val="16"/>
          <w:szCs w:val="16"/>
        </w:rPr>
      </w:pPr>
    </w:p>
    <w:p w:rsidR="00CF5C20" w:rsidRDefault="00CF5C20" w:rsidP="003F662F">
      <w:pPr>
        <w:rPr>
          <w:sz w:val="16"/>
          <w:szCs w:val="16"/>
        </w:rPr>
      </w:pPr>
    </w:p>
    <w:p w:rsidR="00CF5C20" w:rsidRDefault="00CF5C20" w:rsidP="003F662F">
      <w:pPr>
        <w:rPr>
          <w:sz w:val="16"/>
          <w:szCs w:val="16"/>
        </w:rPr>
      </w:pPr>
    </w:p>
    <w:p w:rsidR="00CF5C20" w:rsidRDefault="00CF5C20" w:rsidP="003F662F">
      <w:pPr>
        <w:rPr>
          <w:sz w:val="16"/>
          <w:szCs w:val="16"/>
        </w:rPr>
      </w:pPr>
    </w:p>
    <w:p w:rsidR="00CF5C20" w:rsidRDefault="00CF5C20" w:rsidP="003F662F">
      <w:pPr>
        <w:rPr>
          <w:sz w:val="16"/>
          <w:szCs w:val="16"/>
        </w:rPr>
      </w:pPr>
    </w:p>
    <w:p w:rsidR="00CF5C20" w:rsidRDefault="00CF5C20" w:rsidP="003F662F">
      <w:pPr>
        <w:rPr>
          <w:sz w:val="16"/>
          <w:szCs w:val="16"/>
        </w:rPr>
      </w:pPr>
    </w:p>
    <w:p w:rsidR="00CF5C20" w:rsidRDefault="00CF5C20" w:rsidP="003F662F">
      <w:pPr>
        <w:rPr>
          <w:sz w:val="16"/>
          <w:szCs w:val="16"/>
        </w:rPr>
      </w:pPr>
    </w:p>
    <w:p w:rsidR="00CF5C20" w:rsidRDefault="00CF5C20" w:rsidP="003F662F">
      <w:pPr>
        <w:rPr>
          <w:sz w:val="16"/>
          <w:szCs w:val="16"/>
        </w:rPr>
      </w:pPr>
    </w:p>
    <w:p w:rsidR="00CF5C20" w:rsidRDefault="00CF5C20" w:rsidP="003F662F">
      <w:pPr>
        <w:rPr>
          <w:sz w:val="16"/>
          <w:szCs w:val="16"/>
        </w:rPr>
      </w:pPr>
    </w:p>
    <w:p w:rsidR="00CF5C20" w:rsidRDefault="00CF5C20" w:rsidP="003F662F">
      <w:pPr>
        <w:rPr>
          <w:sz w:val="16"/>
          <w:szCs w:val="16"/>
        </w:rPr>
      </w:pPr>
    </w:p>
    <w:p w:rsidR="00CF5C20" w:rsidRDefault="00CF5C20" w:rsidP="003F662F">
      <w:pPr>
        <w:rPr>
          <w:sz w:val="16"/>
          <w:szCs w:val="16"/>
        </w:rPr>
      </w:pPr>
    </w:p>
    <w:p w:rsidR="00CF5C20" w:rsidRDefault="00CF5C20" w:rsidP="003F662F">
      <w:pPr>
        <w:rPr>
          <w:sz w:val="16"/>
          <w:szCs w:val="16"/>
        </w:rPr>
      </w:pPr>
    </w:p>
    <w:p w:rsidR="00CF5C20" w:rsidRDefault="00CF5C20" w:rsidP="003F662F">
      <w:pPr>
        <w:rPr>
          <w:sz w:val="16"/>
          <w:szCs w:val="16"/>
        </w:rPr>
      </w:pPr>
    </w:p>
    <w:p w:rsidR="00CF5C20" w:rsidRDefault="00CF5C20" w:rsidP="003F662F">
      <w:pPr>
        <w:rPr>
          <w:sz w:val="16"/>
          <w:szCs w:val="16"/>
        </w:rPr>
      </w:pPr>
    </w:p>
    <w:p w:rsidR="003F662F" w:rsidRDefault="005E371C" w:rsidP="003F662F">
      <w:pPr>
        <w:rPr>
          <w:sz w:val="16"/>
          <w:szCs w:val="16"/>
        </w:rPr>
      </w:pPr>
      <w:r>
        <w:rPr>
          <w:sz w:val="16"/>
          <w:szCs w:val="16"/>
        </w:rPr>
        <w:t>Павлова А.С.</w:t>
      </w:r>
    </w:p>
    <w:p w:rsidR="009B4CEF" w:rsidRDefault="009B4CEF" w:rsidP="003F662F">
      <w:pPr>
        <w:rPr>
          <w:sz w:val="16"/>
          <w:szCs w:val="16"/>
        </w:rPr>
      </w:pPr>
      <w:r w:rsidRPr="009B4CEF">
        <w:rPr>
          <w:sz w:val="16"/>
          <w:szCs w:val="16"/>
        </w:rPr>
        <w:t xml:space="preserve">тел. </w:t>
      </w:r>
      <w:r w:rsidRPr="009B4CEF">
        <w:rPr>
          <w:color w:val="000000"/>
          <w:sz w:val="16"/>
          <w:szCs w:val="16"/>
        </w:rPr>
        <w:t>(3022)</w:t>
      </w:r>
      <w:r w:rsidRPr="009B4CEF">
        <w:rPr>
          <w:sz w:val="16"/>
          <w:szCs w:val="16"/>
        </w:rPr>
        <w:t>21-04-93</w:t>
      </w:r>
    </w:p>
    <w:p w:rsidR="00810A34" w:rsidRPr="00CF5C20" w:rsidRDefault="00AE482E" w:rsidP="00810A34">
      <w:pPr>
        <w:rPr>
          <w:sz w:val="16"/>
          <w:szCs w:val="16"/>
        </w:rPr>
      </w:pPr>
      <w:r w:rsidRPr="00CF5C20">
        <w:rPr>
          <w:sz w:val="16"/>
          <w:szCs w:val="16"/>
        </w:rPr>
        <w:t>Согласовано:</w:t>
      </w:r>
      <w:r w:rsidR="005E371C" w:rsidRPr="00CF5C20">
        <w:rPr>
          <w:sz w:val="16"/>
          <w:szCs w:val="16"/>
        </w:rPr>
        <w:t xml:space="preserve"> Бизяева И.Э.</w:t>
      </w:r>
    </w:p>
    <w:sectPr w:rsidR="00810A34" w:rsidRPr="00CF5C20" w:rsidSect="005E371C">
      <w:footnotePr>
        <w:pos w:val="beneathText"/>
      </w:footnotePr>
      <w:pgSz w:w="11905" w:h="16837"/>
      <w:pgMar w:top="851" w:right="567" w:bottom="426" w:left="198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</w:abstractNum>
  <w:abstractNum w:abstractNumId="2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BBE371E"/>
    <w:multiLevelType w:val="hybridMultilevel"/>
    <w:tmpl w:val="818C7888"/>
    <w:lvl w:ilvl="0" w:tplc="671401D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0C3F81"/>
    <w:multiLevelType w:val="hybridMultilevel"/>
    <w:tmpl w:val="DF70523E"/>
    <w:lvl w:ilvl="0" w:tplc="19F0587C">
      <w:start w:val="1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269136BD"/>
    <w:multiLevelType w:val="hybridMultilevel"/>
    <w:tmpl w:val="9D52BD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9401A8"/>
    <w:multiLevelType w:val="hybridMultilevel"/>
    <w:tmpl w:val="51361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297C3E"/>
    <w:multiLevelType w:val="hybridMultilevel"/>
    <w:tmpl w:val="6728E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5065AC"/>
    <w:multiLevelType w:val="hybridMultilevel"/>
    <w:tmpl w:val="2FC2841E"/>
    <w:lvl w:ilvl="0" w:tplc="7EF06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0A25199"/>
    <w:multiLevelType w:val="hybridMultilevel"/>
    <w:tmpl w:val="E04658AC"/>
    <w:lvl w:ilvl="0" w:tplc="51D4C92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>
    <w:nsid w:val="44C04641"/>
    <w:multiLevelType w:val="hybridMultilevel"/>
    <w:tmpl w:val="B3A2D45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A13796"/>
    <w:multiLevelType w:val="hybridMultilevel"/>
    <w:tmpl w:val="1518B8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BD620C"/>
    <w:multiLevelType w:val="hybridMultilevel"/>
    <w:tmpl w:val="749E4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525D64"/>
    <w:multiLevelType w:val="hybridMultilevel"/>
    <w:tmpl w:val="E4A4E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B50B24"/>
    <w:multiLevelType w:val="hybridMultilevel"/>
    <w:tmpl w:val="624EA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D91EC2"/>
    <w:multiLevelType w:val="hybridMultilevel"/>
    <w:tmpl w:val="42E6F8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1649ED"/>
    <w:multiLevelType w:val="hybridMultilevel"/>
    <w:tmpl w:val="6EB8F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14504E"/>
    <w:multiLevelType w:val="hybridMultilevel"/>
    <w:tmpl w:val="73DA1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572243"/>
    <w:multiLevelType w:val="hybridMultilevel"/>
    <w:tmpl w:val="A04C1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6E7942"/>
    <w:multiLevelType w:val="hybridMultilevel"/>
    <w:tmpl w:val="044419C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6"/>
  </w:num>
  <w:num w:numId="6">
    <w:abstractNumId w:val="19"/>
  </w:num>
  <w:num w:numId="7">
    <w:abstractNumId w:val="11"/>
  </w:num>
  <w:num w:numId="8">
    <w:abstractNumId w:val="20"/>
  </w:num>
  <w:num w:numId="9">
    <w:abstractNumId w:val="17"/>
  </w:num>
  <w:num w:numId="10">
    <w:abstractNumId w:val="8"/>
  </w:num>
  <w:num w:numId="11">
    <w:abstractNumId w:val="15"/>
  </w:num>
  <w:num w:numId="12">
    <w:abstractNumId w:val="6"/>
  </w:num>
  <w:num w:numId="13">
    <w:abstractNumId w:val="13"/>
  </w:num>
  <w:num w:numId="14">
    <w:abstractNumId w:val="7"/>
  </w:num>
  <w:num w:numId="15">
    <w:abstractNumId w:val="12"/>
  </w:num>
  <w:num w:numId="16">
    <w:abstractNumId w:val="14"/>
  </w:num>
  <w:num w:numId="17">
    <w:abstractNumId w:val="18"/>
  </w:num>
  <w:num w:numId="18">
    <w:abstractNumId w:val="9"/>
  </w:num>
  <w:num w:numId="19">
    <w:abstractNumId w:val="5"/>
  </w:num>
  <w:num w:numId="20">
    <w:abstractNumId w:val="4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9F4206"/>
    <w:rsid w:val="00001451"/>
    <w:rsid w:val="0000324A"/>
    <w:rsid w:val="0000507F"/>
    <w:rsid w:val="00005CCE"/>
    <w:rsid w:val="00010134"/>
    <w:rsid w:val="00010CAD"/>
    <w:rsid w:val="00017CDC"/>
    <w:rsid w:val="00020BD6"/>
    <w:rsid w:val="000229DE"/>
    <w:rsid w:val="00025E32"/>
    <w:rsid w:val="000266F1"/>
    <w:rsid w:val="00027211"/>
    <w:rsid w:val="000274A2"/>
    <w:rsid w:val="000277EB"/>
    <w:rsid w:val="000311CB"/>
    <w:rsid w:val="00032858"/>
    <w:rsid w:val="000343EC"/>
    <w:rsid w:val="00035111"/>
    <w:rsid w:val="000450E4"/>
    <w:rsid w:val="00046790"/>
    <w:rsid w:val="00047844"/>
    <w:rsid w:val="00050359"/>
    <w:rsid w:val="0005111D"/>
    <w:rsid w:val="00054937"/>
    <w:rsid w:val="00056D7F"/>
    <w:rsid w:val="00057DF5"/>
    <w:rsid w:val="000621F7"/>
    <w:rsid w:val="00062F02"/>
    <w:rsid w:val="00066CFD"/>
    <w:rsid w:val="0007153C"/>
    <w:rsid w:val="0007170A"/>
    <w:rsid w:val="0007230A"/>
    <w:rsid w:val="00074B4B"/>
    <w:rsid w:val="00076A9F"/>
    <w:rsid w:val="00082ACF"/>
    <w:rsid w:val="00083301"/>
    <w:rsid w:val="0008364B"/>
    <w:rsid w:val="00087B4E"/>
    <w:rsid w:val="00091150"/>
    <w:rsid w:val="00093498"/>
    <w:rsid w:val="000A152C"/>
    <w:rsid w:val="000A5350"/>
    <w:rsid w:val="000A674B"/>
    <w:rsid w:val="000A68A7"/>
    <w:rsid w:val="000A70FA"/>
    <w:rsid w:val="000B05B2"/>
    <w:rsid w:val="000B0A7D"/>
    <w:rsid w:val="000B1AE2"/>
    <w:rsid w:val="000B2781"/>
    <w:rsid w:val="000B3783"/>
    <w:rsid w:val="000B7C19"/>
    <w:rsid w:val="000B7E9D"/>
    <w:rsid w:val="000C11BF"/>
    <w:rsid w:val="000C142E"/>
    <w:rsid w:val="000C3914"/>
    <w:rsid w:val="000D1172"/>
    <w:rsid w:val="000D121F"/>
    <w:rsid w:val="000D1E71"/>
    <w:rsid w:val="000D2CE6"/>
    <w:rsid w:val="000D36D3"/>
    <w:rsid w:val="000E0BB7"/>
    <w:rsid w:val="000E2A7D"/>
    <w:rsid w:val="000E3788"/>
    <w:rsid w:val="000E7F00"/>
    <w:rsid w:val="000F3B38"/>
    <w:rsid w:val="000F447D"/>
    <w:rsid w:val="000F4AFD"/>
    <w:rsid w:val="000F708C"/>
    <w:rsid w:val="000F73BA"/>
    <w:rsid w:val="000F7629"/>
    <w:rsid w:val="000F7D84"/>
    <w:rsid w:val="00101546"/>
    <w:rsid w:val="00104959"/>
    <w:rsid w:val="00106E27"/>
    <w:rsid w:val="00107410"/>
    <w:rsid w:val="00114109"/>
    <w:rsid w:val="001146C7"/>
    <w:rsid w:val="00117E2C"/>
    <w:rsid w:val="00117EA8"/>
    <w:rsid w:val="0012335B"/>
    <w:rsid w:val="00123D67"/>
    <w:rsid w:val="00125D34"/>
    <w:rsid w:val="00125E9A"/>
    <w:rsid w:val="001266CD"/>
    <w:rsid w:val="00127F01"/>
    <w:rsid w:val="001329F9"/>
    <w:rsid w:val="00134112"/>
    <w:rsid w:val="0013439B"/>
    <w:rsid w:val="0013448B"/>
    <w:rsid w:val="00134B14"/>
    <w:rsid w:val="00135C52"/>
    <w:rsid w:val="00140E76"/>
    <w:rsid w:val="0014242E"/>
    <w:rsid w:val="00144756"/>
    <w:rsid w:val="001502DB"/>
    <w:rsid w:val="00150FC0"/>
    <w:rsid w:val="00151057"/>
    <w:rsid w:val="001534F6"/>
    <w:rsid w:val="00153679"/>
    <w:rsid w:val="00154F9E"/>
    <w:rsid w:val="001556B5"/>
    <w:rsid w:val="00156C74"/>
    <w:rsid w:val="00156EDC"/>
    <w:rsid w:val="00162A47"/>
    <w:rsid w:val="00164246"/>
    <w:rsid w:val="001648C8"/>
    <w:rsid w:val="00166339"/>
    <w:rsid w:val="00167FFE"/>
    <w:rsid w:val="001704B6"/>
    <w:rsid w:val="00172B69"/>
    <w:rsid w:val="00175033"/>
    <w:rsid w:val="00176720"/>
    <w:rsid w:val="001873BE"/>
    <w:rsid w:val="00187D19"/>
    <w:rsid w:val="00196370"/>
    <w:rsid w:val="0019655C"/>
    <w:rsid w:val="00197161"/>
    <w:rsid w:val="001B0EB7"/>
    <w:rsid w:val="001B2E7A"/>
    <w:rsid w:val="001B5E9C"/>
    <w:rsid w:val="001C0B99"/>
    <w:rsid w:val="001C2ADF"/>
    <w:rsid w:val="001C570B"/>
    <w:rsid w:val="001C59FD"/>
    <w:rsid w:val="001D28F0"/>
    <w:rsid w:val="001D4C8D"/>
    <w:rsid w:val="001E01C3"/>
    <w:rsid w:val="001E116A"/>
    <w:rsid w:val="001E17C6"/>
    <w:rsid w:val="001E2C97"/>
    <w:rsid w:val="001E3DFF"/>
    <w:rsid w:val="001E4282"/>
    <w:rsid w:val="001E47A3"/>
    <w:rsid w:val="001E5F6A"/>
    <w:rsid w:val="001F2FED"/>
    <w:rsid w:val="001F4437"/>
    <w:rsid w:val="001F4539"/>
    <w:rsid w:val="001F552B"/>
    <w:rsid w:val="001F7781"/>
    <w:rsid w:val="002050F0"/>
    <w:rsid w:val="00211080"/>
    <w:rsid w:val="0021546E"/>
    <w:rsid w:val="002156FD"/>
    <w:rsid w:val="00216144"/>
    <w:rsid w:val="002165B0"/>
    <w:rsid w:val="00216636"/>
    <w:rsid w:val="002201B6"/>
    <w:rsid w:val="0022457A"/>
    <w:rsid w:val="00225692"/>
    <w:rsid w:val="00225C4C"/>
    <w:rsid w:val="002278D2"/>
    <w:rsid w:val="002300C5"/>
    <w:rsid w:val="00230A8B"/>
    <w:rsid w:val="00233BD3"/>
    <w:rsid w:val="00240513"/>
    <w:rsid w:val="002419BC"/>
    <w:rsid w:val="00242571"/>
    <w:rsid w:val="002448E1"/>
    <w:rsid w:val="00245A99"/>
    <w:rsid w:val="00246ABF"/>
    <w:rsid w:val="00247D8D"/>
    <w:rsid w:val="0025019B"/>
    <w:rsid w:val="00255457"/>
    <w:rsid w:val="00255EC3"/>
    <w:rsid w:val="002564E2"/>
    <w:rsid w:val="00257C8A"/>
    <w:rsid w:val="002601A1"/>
    <w:rsid w:val="0026220B"/>
    <w:rsid w:val="0026283D"/>
    <w:rsid w:val="002645C1"/>
    <w:rsid w:val="00270557"/>
    <w:rsid w:val="002726B1"/>
    <w:rsid w:val="00272F02"/>
    <w:rsid w:val="00273495"/>
    <w:rsid w:val="0027438C"/>
    <w:rsid w:val="00275B2F"/>
    <w:rsid w:val="00275C88"/>
    <w:rsid w:val="002837AF"/>
    <w:rsid w:val="0028777E"/>
    <w:rsid w:val="0028788D"/>
    <w:rsid w:val="00294DA0"/>
    <w:rsid w:val="002A29D5"/>
    <w:rsid w:val="002A3991"/>
    <w:rsid w:val="002A40C5"/>
    <w:rsid w:val="002A4235"/>
    <w:rsid w:val="002A4564"/>
    <w:rsid w:val="002A4E3E"/>
    <w:rsid w:val="002B040D"/>
    <w:rsid w:val="002B1839"/>
    <w:rsid w:val="002B2834"/>
    <w:rsid w:val="002B2B67"/>
    <w:rsid w:val="002B573E"/>
    <w:rsid w:val="002B5AAE"/>
    <w:rsid w:val="002B7EE1"/>
    <w:rsid w:val="002C072B"/>
    <w:rsid w:val="002C1F9E"/>
    <w:rsid w:val="002C28DA"/>
    <w:rsid w:val="002C33DC"/>
    <w:rsid w:val="002C4F30"/>
    <w:rsid w:val="002C5CC0"/>
    <w:rsid w:val="002C67D1"/>
    <w:rsid w:val="002C793E"/>
    <w:rsid w:val="002D060B"/>
    <w:rsid w:val="002D3F87"/>
    <w:rsid w:val="002D43E4"/>
    <w:rsid w:val="002D4775"/>
    <w:rsid w:val="002D5050"/>
    <w:rsid w:val="002D698F"/>
    <w:rsid w:val="002D7F87"/>
    <w:rsid w:val="002E3EBE"/>
    <w:rsid w:val="002E72B6"/>
    <w:rsid w:val="002F0464"/>
    <w:rsid w:val="002F14B0"/>
    <w:rsid w:val="002F14E0"/>
    <w:rsid w:val="002F2468"/>
    <w:rsid w:val="002F2A43"/>
    <w:rsid w:val="002F4EC4"/>
    <w:rsid w:val="002F751B"/>
    <w:rsid w:val="00300D52"/>
    <w:rsid w:val="00304EBB"/>
    <w:rsid w:val="00305E21"/>
    <w:rsid w:val="00306CC8"/>
    <w:rsid w:val="0031306B"/>
    <w:rsid w:val="003137C8"/>
    <w:rsid w:val="00314F56"/>
    <w:rsid w:val="00315A70"/>
    <w:rsid w:val="00315EB5"/>
    <w:rsid w:val="00316E9C"/>
    <w:rsid w:val="0031767A"/>
    <w:rsid w:val="00317AFA"/>
    <w:rsid w:val="003210AC"/>
    <w:rsid w:val="00326378"/>
    <w:rsid w:val="00326E9C"/>
    <w:rsid w:val="0032703F"/>
    <w:rsid w:val="00331320"/>
    <w:rsid w:val="0033193E"/>
    <w:rsid w:val="003361DD"/>
    <w:rsid w:val="00336404"/>
    <w:rsid w:val="00336C7C"/>
    <w:rsid w:val="003400F6"/>
    <w:rsid w:val="003402E8"/>
    <w:rsid w:val="00340C7D"/>
    <w:rsid w:val="00341458"/>
    <w:rsid w:val="00346F3D"/>
    <w:rsid w:val="00350FF5"/>
    <w:rsid w:val="0035162D"/>
    <w:rsid w:val="00362C1D"/>
    <w:rsid w:val="00362D7F"/>
    <w:rsid w:val="003678D8"/>
    <w:rsid w:val="0037189A"/>
    <w:rsid w:val="003767D3"/>
    <w:rsid w:val="00376E4C"/>
    <w:rsid w:val="00377CC4"/>
    <w:rsid w:val="003810E8"/>
    <w:rsid w:val="003818EC"/>
    <w:rsid w:val="00386375"/>
    <w:rsid w:val="00386D3E"/>
    <w:rsid w:val="003872E0"/>
    <w:rsid w:val="003878C9"/>
    <w:rsid w:val="00387EC0"/>
    <w:rsid w:val="003949E8"/>
    <w:rsid w:val="003978C0"/>
    <w:rsid w:val="003A071B"/>
    <w:rsid w:val="003A323D"/>
    <w:rsid w:val="003A338C"/>
    <w:rsid w:val="003A4E5F"/>
    <w:rsid w:val="003A7012"/>
    <w:rsid w:val="003B7159"/>
    <w:rsid w:val="003C1387"/>
    <w:rsid w:val="003C3682"/>
    <w:rsid w:val="003C395F"/>
    <w:rsid w:val="003C3C1C"/>
    <w:rsid w:val="003C62D1"/>
    <w:rsid w:val="003C6B1B"/>
    <w:rsid w:val="003D1F9F"/>
    <w:rsid w:val="003D2BB4"/>
    <w:rsid w:val="003D5E58"/>
    <w:rsid w:val="003E17A2"/>
    <w:rsid w:val="003E26F5"/>
    <w:rsid w:val="003E398E"/>
    <w:rsid w:val="003E3BBA"/>
    <w:rsid w:val="003E46C8"/>
    <w:rsid w:val="003E59DE"/>
    <w:rsid w:val="003E713E"/>
    <w:rsid w:val="003F34E3"/>
    <w:rsid w:val="003F6296"/>
    <w:rsid w:val="003F662F"/>
    <w:rsid w:val="003F667A"/>
    <w:rsid w:val="004006E5"/>
    <w:rsid w:val="004013D3"/>
    <w:rsid w:val="00404789"/>
    <w:rsid w:val="00406535"/>
    <w:rsid w:val="00406C20"/>
    <w:rsid w:val="00414238"/>
    <w:rsid w:val="00416322"/>
    <w:rsid w:val="00422AD3"/>
    <w:rsid w:val="00422C2B"/>
    <w:rsid w:val="004259A7"/>
    <w:rsid w:val="004363D1"/>
    <w:rsid w:val="00437AD7"/>
    <w:rsid w:val="00445D65"/>
    <w:rsid w:val="004463D0"/>
    <w:rsid w:val="00450535"/>
    <w:rsid w:val="00450987"/>
    <w:rsid w:val="00454FCF"/>
    <w:rsid w:val="0045751E"/>
    <w:rsid w:val="004619D2"/>
    <w:rsid w:val="00461A9C"/>
    <w:rsid w:val="00464966"/>
    <w:rsid w:val="00467E95"/>
    <w:rsid w:val="00472C29"/>
    <w:rsid w:val="00474021"/>
    <w:rsid w:val="004756B5"/>
    <w:rsid w:val="00476C00"/>
    <w:rsid w:val="00477431"/>
    <w:rsid w:val="004775A5"/>
    <w:rsid w:val="00482646"/>
    <w:rsid w:val="004848B4"/>
    <w:rsid w:val="0048497C"/>
    <w:rsid w:val="00484ACB"/>
    <w:rsid w:val="00485DD7"/>
    <w:rsid w:val="00492888"/>
    <w:rsid w:val="00493833"/>
    <w:rsid w:val="004A10BA"/>
    <w:rsid w:val="004A1381"/>
    <w:rsid w:val="004A36CA"/>
    <w:rsid w:val="004A4B02"/>
    <w:rsid w:val="004A4EBC"/>
    <w:rsid w:val="004A6478"/>
    <w:rsid w:val="004B08AE"/>
    <w:rsid w:val="004B1FD3"/>
    <w:rsid w:val="004B57D0"/>
    <w:rsid w:val="004B7194"/>
    <w:rsid w:val="004C0C9F"/>
    <w:rsid w:val="004C128A"/>
    <w:rsid w:val="004C2420"/>
    <w:rsid w:val="004C3CEF"/>
    <w:rsid w:val="004C3DCD"/>
    <w:rsid w:val="004C57F4"/>
    <w:rsid w:val="004D0552"/>
    <w:rsid w:val="004D0F03"/>
    <w:rsid w:val="004D12E2"/>
    <w:rsid w:val="004D1508"/>
    <w:rsid w:val="004D1A85"/>
    <w:rsid w:val="004D2385"/>
    <w:rsid w:val="004D60BE"/>
    <w:rsid w:val="004D7E55"/>
    <w:rsid w:val="004E5AF6"/>
    <w:rsid w:val="004E7AF7"/>
    <w:rsid w:val="004F00CB"/>
    <w:rsid w:val="00514C0F"/>
    <w:rsid w:val="00516BFC"/>
    <w:rsid w:val="00522126"/>
    <w:rsid w:val="00523699"/>
    <w:rsid w:val="00533E6C"/>
    <w:rsid w:val="005347E9"/>
    <w:rsid w:val="00535B5A"/>
    <w:rsid w:val="00535E0F"/>
    <w:rsid w:val="00543AE7"/>
    <w:rsid w:val="00550A0B"/>
    <w:rsid w:val="0055173D"/>
    <w:rsid w:val="0055208D"/>
    <w:rsid w:val="00554C4F"/>
    <w:rsid w:val="00556FB7"/>
    <w:rsid w:val="0056133A"/>
    <w:rsid w:val="005643E7"/>
    <w:rsid w:val="005664F1"/>
    <w:rsid w:val="00567A79"/>
    <w:rsid w:val="00571712"/>
    <w:rsid w:val="00574A10"/>
    <w:rsid w:val="00575255"/>
    <w:rsid w:val="005775D5"/>
    <w:rsid w:val="00582B22"/>
    <w:rsid w:val="00586660"/>
    <w:rsid w:val="00593666"/>
    <w:rsid w:val="00593DC4"/>
    <w:rsid w:val="00597E1C"/>
    <w:rsid w:val="005A0A92"/>
    <w:rsid w:val="005A1B94"/>
    <w:rsid w:val="005A28EA"/>
    <w:rsid w:val="005A3554"/>
    <w:rsid w:val="005A4B28"/>
    <w:rsid w:val="005A5074"/>
    <w:rsid w:val="005A5366"/>
    <w:rsid w:val="005A6051"/>
    <w:rsid w:val="005B1C7B"/>
    <w:rsid w:val="005B3346"/>
    <w:rsid w:val="005B68FE"/>
    <w:rsid w:val="005B7F1D"/>
    <w:rsid w:val="005C0C23"/>
    <w:rsid w:val="005C0D44"/>
    <w:rsid w:val="005C1030"/>
    <w:rsid w:val="005C6E07"/>
    <w:rsid w:val="005C7081"/>
    <w:rsid w:val="005D0C2E"/>
    <w:rsid w:val="005D1531"/>
    <w:rsid w:val="005E371C"/>
    <w:rsid w:val="005E3A4F"/>
    <w:rsid w:val="005E54B1"/>
    <w:rsid w:val="005E6AC3"/>
    <w:rsid w:val="005F41D0"/>
    <w:rsid w:val="005F4691"/>
    <w:rsid w:val="005F49EC"/>
    <w:rsid w:val="005F4A93"/>
    <w:rsid w:val="005F532C"/>
    <w:rsid w:val="005F595A"/>
    <w:rsid w:val="0060632D"/>
    <w:rsid w:val="006078F6"/>
    <w:rsid w:val="00610BB4"/>
    <w:rsid w:val="006111D7"/>
    <w:rsid w:val="0061174B"/>
    <w:rsid w:val="00616504"/>
    <w:rsid w:val="00616F05"/>
    <w:rsid w:val="00617850"/>
    <w:rsid w:val="006215D4"/>
    <w:rsid w:val="00621D08"/>
    <w:rsid w:val="00624B16"/>
    <w:rsid w:val="00626F8C"/>
    <w:rsid w:val="006318D1"/>
    <w:rsid w:val="0063373D"/>
    <w:rsid w:val="00633DE9"/>
    <w:rsid w:val="006374BF"/>
    <w:rsid w:val="00640D57"/>
    <w:rsid w:val="00650B4E"/>
    <w:rsid w:val="0065492C"/>
    <w:rsid w:val="00657FFE"/>
    <w:rsid w:val="006600C5"/>
    <w:rsid w:val="00660779"/>
    <w:rsid w:val="006609DF"/>
    <w:rsid w:val="006640C2"/>
    <w:rsid w:val="006660BE"/>
    <w:rsid w:val="006677C3"/>
    <w:rsid w:val="00670631"/>
    <w:rsid w:val="00672CB6"/>
    <w:rsid w:val="00675797"/>
    <w:rsid w:val="00676C06"/>
    <w:rsid w:val="0068048E"/>
    <w:rsid w:val="00680EF5"/>
    <w:rsid w:val="00681D5A"/>
    <w:rsid w:val="00683FFD"/>
    <w:rsid w:val="006842DC"/>
    <w:rsid w:val="00684DC1"/>
    <w:rsid w:val="00685290"/>
    <w:rsid w:val="00685F39"/>
    <w:rsid w:val="00686E3B"/>
    <w:rsid w:val="00691C6F"/>
    <w:rsid w:val="00692480"/>
    <w:rsid w:val="00696A94"/>
    <w:rsid w:val="006A0A61"/>
    <w:rsid w:val="006A4FDE"/>
    <w:rsid w:val="006A530D"/>
    <w:rsid w:val="006A6375"/>
    <w:rsid w:val="006B0DC5"/>
    <w:rsid w:val="006B0F55"/>
    <w:rsid w:val="006B2850"/>
    <w:rsid w:val="006B7060"/>
    <w:rsid w:val="006B7D3C"/>
    <w:rsid w:val="006C0A19"/>
    <w:rsid w:val="006C1822"/>
    <w:rsid w:val="006C1AD3"/>
    <w:rsid w:val="006C20FA"/>
    <w:rsid w:val="006C36EC"/>
    <w:rsid w:val="006C3752"/>
    <w:rsid w:val="006C4E18"/>
    <w:rsid w:val="006C53B3"/>
    <w:rsid w:val="006C6517"/>
    <w:rsid w:val="006C75C2"/>
    <w:rsid w:val="006D0406"/>
    <w:rsid w:val="006D1883"/>
    <w:rsid w:val="006D3925"/>
    <w:rsid w:val="006D7894"/>
    <w:rsid w:val="006E0854"/>
    <w:rsid w:val="006E11A1"/>
    <w:rsid w:val="006E48A7"/>
    <w:rsid w:val="006E4E57"/>
    <w:rsid w:val="006E4ECE"/>
    <w:rsid w:val="006F1E08"/>
    <w:rsid w:val="006F5643"/>
    <w:rsid w:val="00701DE4"/>
    <w:rsid w:val="00704B27"/>
    <w:rsid w:val="00705A4C"/>
    <w:rsid w:val="00705FAA"/>
    <w:rsid w:val="00707325"/>
    <w:rsid w:val="00710486"/>
    <w:rsid w:val="00714BE9"/>
    <w:rsid w:val="007156AA"/>
    <w:rsid w:val="00716738"/>
    <w:rsid w:val="007235F0"/>
    <w:rsid w:val="00723A3B"/>
    <w:rsid w:val="00723AF4"/>
    <w:rsid w:val="007349F4"/>
    <w:rsid w:val="0074040B"/>
    <w:rsid w:val="00740538"/>
    <w:rsid w:val="0074081B"/>
    <w:rsid w:val="00740C9D"/>
    <w:rsid w:val="00741204"/>
    <w:rsid w:val="00743203"/>
    <w:rsid w:val="00747176"/>
    <w:rsid w:val="007502AB"/>
    <w:rsid w:val="007521EF"/>
    <w:rsid w:val="00752313"/>
    <w:rsid w:val="0075301D"/>
    <w:rsid w:val="00753134"/>
    <w:rsid w:val="007542E3"/>
    <w:rsid w:val="007553F9"/>
    <w:rsid w:val="00757B6D"/>
    <w:rsid w:val="00760D40"/>
    <w:rsid w:val="00764D22"/>
    <w:rsid w:val="00765116"/>
    <w:rsid w:val="00765D15"/>
    <w:rsid w:val="00765ECA"/>
    <w:rsid w:val="00767FCB"/>
    <w:rsid w:val="007718C1"/>
    <w:rsid w:val="007722AF"/>
    <w:rsid w:val="00776C43"/>
    <w:rsid w:val="0077780D"/>
    <w:rsid w:val="0078033E"/>
    <w:rsid w:val="0078055B"/>
    <w:rsid w:val="00780B30"/>
    <w:rsid w:val="00786543"/>
    <w:rsid w:val="00787452"/>
    <w:rsid w:val="00787E2A"/>
    <w:rsid w:val="00790E84"/>
    <w:rsid w:val="00796AFC"/>
    <w:rsid w:val="007A00D2"/>
    <w:rsid w:val="007A2EB9"/>
    <w:rsid w:val="007A61E9"/>
    <w:rsid w:val="007A7D3C"/>
    <w:rsid w:val="007B09EE"/>
    <w:rsid w:val="007B21F0"/>
    <w:rsid w:val="007B2FDE"/>
    <w:rsid w:val="007B529F"/>
    <w:rsid w:val="007B55B6"/>
    <w:rsid w:val="007B647E"/>
    <w:rsid w:val="007B6A92"/>
    <w:rsid w:val="007B7DC6"/>
    <w:rsid w:val="007C1A09"/>
    <w:rsid w:val="007C5090"/>
    <w:rsid w:val="007C7A61"/>
    <w:rsid w:val="007D5046"/>
    <w:rsid w:val="007D77AF"/>
    <w:rsid w:val="007D785F"/>
    <w:rsid w:val="007E0B60"/>
    <w:rsid w:val="007E1D8A"/>
    <w:rsid w:val="007E2809"/>
    <w:rsid w:val="007E3F89"/>
    <w:rsid w:val="007E57CD"/>
    <w:rsid w:val="007F05C7"/>
    <w:rsid w:val="007F43F7"/>
    <w:rsid w:val="007F4BF1"/>
    <w:rsid w:val="007F7195"/>
    <w:rsid w:val="00805CCA"/>
    <w:rsid w:val="008071F4"/>
    <w:rsid w:val="0081051E"/>
    <w:rsid w:val="00810A34"/>
    <w:rsid w:val="0081199A"/>
    <w:rsid w:val="00816629"/>
    <w:rsid w:val="0081768A"/>
    <w:rsid w:val="0082172C"/>
    <w:rsid w:val="00822057"/>
    <w:rsid w:val="008266A6"/>
    <w:rsid w:val="00826D8B"/>
    <w:rsid w:val="00830D24"/>
    <w:rsid w:val="00831373"/>
    <w:rsid w:val="00832C8C"/>
    <w:rsid w:val="0083570A"/>
    <w:rsid w:val="00836572"/>
    <w:rsid w:val="008365AB"/>
    <w:rsid w:val="00841F0D"/>
    <w:rsid w:val="00842FE2"/>
    <w:rsid w:val="0084724B"/>
    <w:rsid w:val="00847572"/>
    <w:rsid w:val="0084788A"/>
    <w:rsid w:val="00847C38"/>
    <w:rsid w:val="00847D3B"/>
    <w:rsid w:val="00853941"/>
    <w:rsid w:val="00854C85"/>
    <w:rsid w:val="00855586"/>
    <w:rsid w:val="0085768E"/>
    <w:rsid w:val="0086419A"/>
    <w:rsid w:val="008646CA"/>
    <w:rsid w:val="008647FD"/>
    <w:rsid w:val="00864DA9"/>
    <w:rsid w:val="0086580B"/>
    <w:rsid w:val="00866ED4"/>
    <w:rsid w:val="00870355"/>
    <w:rsid w:val="008713AC"/>
    <w:rsid w:val="008735AB"/>
    <w:rsid w:val="0087370F"/>
    <w:rsid w:val="00873D5A"/>
    <w:rsid w:val="00875865"/>
    <w:rsid w:val="0088116E"/>
    <w:rsid w:val="00882189"/>
    <w:rsid w:val="00883906"/>
    <w:rsid w:val="00884AAD"/>
    <w:rsid w:val="00884B8B"/>
    <w:rsid w:val="008857DA"/>
    <w:rsid w:val="00885A3F"/>
    <w:rsid w:val="00887E1B"/>
    <w:rsid w:val="00892264"/>
    <w:rsid w:val="00893BFF"/>
    <w:rsid w:val="00893C2A"/>
    <w:rsid w:val="008A015A"/>
    <w:rsid w:val="008A5451"/>
    <w:rsid w:val="008A6272"/>
    <w:rsid w:val="008A6655"/>
    <w:rsid w:val="008A70B2"/>
    <w:rsid w:val="008A7587"/>
    <w:rsid w:val="008B0D47"/>
    <w:rsid w:val="008B204A"/>
    <w:rsid w:val="008B23A1"/>
    <w:rsid w:val="008C02A5"/>
    <w:rsid w:val="008C0AE1"/>
    <w:rsid w:val="008C1950"/>
    <w:rsid w:val="008C1BAC"/>
    <w:rsid w:val="008C248D"/>
    <w:rsid w:val="008C2AE9"/>
    <w:rsid w:val="008C2E9A"/>
    <w:rsid w:val="008C30F8"/>
    <w:rsid w:val="008C68DB"/>
    <w:rsid w:val="008C6AD9"/>
    <w:rsid w:val="008D0FE2"/>
    <w:rsid w:val="008D5B99"/>
    <w:rsid w:val="008D7B7A"/>
    <w:rsid w:val="008E1178"/>
    <w:rsid w:val="008E266C"/>
    <w:rsid w:val="008E3013"/>
    <w:rsid w:val="008E6753"/>
    <w:rsid w:val="008E737D"/>
    <w:rsid w:val="008F07A9"/>
    <w:rsid w:val="008F1FF4"/>
    <w:rsid w:val="008F408F"/>
    <w:rsid w:val="008F5F0B"/>
    <w:rsid w:val="008F7230"/>
    <w:rsid w:val="0090364D"/>
    <w:rsid w:val="00904D05"/>
    <w:rsid w:val="00905F7A"/>
    <w:rsid w:val="00911AD7"/>
    <w:rsid w:val="00912329"/>
    <w:rsid w:val="0091282C"/>
    <w:rsid w:val="009133A3"/>
    <w:rsid w:val="009133EA"/>
    <w:rsid w:val="0091646E"/>
    <w:rsid w:val="00917A24"/>
    <w:rsid w:val="00920697"/>
    <w:rsid w:val="0092412B"/>
    <w:rsid w:val="00924806"/>
    <w:rsid w:val="00925012"/>
    <w:rsid w:val="00926556"/>
    <w:rsid w:val="009343B6"/>
    <w:rsid w:val="00934CFB"/>
    <w:rsid w:val="00935A90"/>
    <w:rsid w:val="009406F0"/>
    <w:rsid w:val="00941ED3"/>
    <w:rsid w:val="00942F25"/>
    <w:rsid w:val="00943412"/>
    <w:rsid w:val="00943A5A"/>
    <w:rsid w:val="00945C45"/>
    <w:rsid w:val="00951B95"/>
    <w:rsid w:val="00956852"/>
    <w:rsid w:val="00967028"/>
    <w:rsid w:val="0096711C"/>
    <w:rsid w:val="009679FD"/>
    <w:rsid w:val="00973623"/>
    <w:rsid w:val="00976D50"/>
    <w:rsid w:val="009800DE"/>
    <w:rsid w:val="00981C37"/>
    <w:rsid w:val="0098718D"/>
    <w:rsid w:val="009903A3"/>
    <w:rsid w:val="009904F0"/>
    <w:rsid w:val="00994F93"/>
    <w:rsid w:val="0099533A"/>
    <w:rsid w:val="00995D72"/>
    <w:rsid w:val="00996F3A"/>
    <w:rsid w:val="009A5562"/>
    <w:rsid w:val="009A5A71"/>
    <w:rsid w:val="009B1030"/>
    <w:rsid w:val="009B3710"/>
    <w:rsid w:val="009B4CEF"/>
    <w:rsid w:val="009B6E3F"/>
    <w:rsid w:val="009B76EB"/>
    <w:rsid w:val="009C064A"/>
    <w:rsid w:val="009D2E87"/>
    <w:rsid w:val="009D3CE4"/>
    <w:rsid w:val="009D4776"/>
    <w:rsid w:val="009D4F91"/>
    <w:rsid w:val="009D715A"/>
    <w:rsid w:val="009E0AC5"/>
    <w:rsid w:val="009E10EB"/>
    <w:rsid w:val="009E2A31"/>
    <w:rsid w:val="009E3642"/>
    <w:rsid w:val="009E505D"/>
    <w:rsid w:val="009E6BD1"/>
    <w:rsid w:val="009E7906"/>
    <w:rsid w:val="009E7D23"/>
    <w:rsid w:val="009E7DAC"/>
    <w:rsid w:val="009F0020"/>
    <w:rsid w:val="009F0728"/>
    <w:rsid w:val="009F20DE"/>
    <w:rsid w:val="009F4206"/>
    <w:rsid w:val="009F5367"/>
    <w:rsid w:val="00A00786"/>
    <w:rsid w:val="00A020ED"/>
    <w:rsid w:val="00A031A5"/>
    <w:rsid w:val="00A04B70"/>
    <w:rsid w:val="00A06644"/>
    <w:rsid w:val="00A13BFD"/>
    <w:rsid w:val="00A14143"/>
    <w:rsid w:val="00A1434A"/>
    <w:rsid w:val="00A15848"/>
    <w:rsid w:val="00A17DC7"/>
    <w:rsid w:val="00A17EE0"/>
    <w:rsid w:val="00A25518"/>
    <w:rsid w:val="00A26F75"/>
    <w:rsid w:val="00A30238"/>
    <w:rsid w:val="00A3252B"/>
    <w:rsid w:val="00A33A36"/>
    <w:rsid w:val="00A3537B"/>
    <w:rsid w:val="00A36843"/>
    <w:rsid w:val="00A36995"/>
    <w:rsid w:val="00A445BF"/>
    <w:rsid w:val="00A44B26"/>
    <w:rsid w:val="00A45716"/>
    <w:rsid w:val="00A51A5E"/>
    <w:rsid w:val="00A52415"/>
    <w:rsid w:val="00A63263"/>
    <w:rsid w:val="00A6398E"/>
    <w:rsid w:val="00A6739A"/>
    <w:rsid w:val="00A67EB1"/>
    <w:rsid w:val="00A71E66"/>
    <w:rsid w:val="00A72B42"/>
    <w:rsid w:val="00A8113E"/>
    <w:rsid w:val="00A83DE1"/>
    <w:rsid w:val="00A841CD"/>
    <w:rsid w:val="00A8515B"/>
    <w:rsid w:val="00A85543"/>
    <w:rsid w:val="00A86201"/>
    <w:rsid w:val="00A86A52"/>
    <w:rsid w:val="00A877BB"/>
    <w:rsid w:val="00A90B0C"/>
    <w:rsid w:val="00A93801"/>
    <w:rsid w:val="00A93E8F"/>
    <w:rsid w:val="00A94118"/>
    <w:rsid w:val="00A948E7"/>
    <w:rsid w:val="00A9525C"/>
    <w:rsid w:val="00A97D95"/>
    <w:rsid w:val="00AA0A26"/>
    <w:rsid w:val="00AA5626"/>
    <w:rsid w:val="00AA6B08"/>
    <w:rsid w:val="00AB03A3"/>
    <w:rsid w:val="00AB3105"/>
    <w:rsid w:val="00AB647E"/>
    <w:rsid w:val="00AC23B0"/>
    <w:rsid w:val="00AC78AE"/>
    <w:rsid w:val="00AD2163"/>
    <w:rsid w:val="00AD33AF"/>
    <w:rsid w:val="00AD5263"/>
    <w:rsid w:val="00AE127E"/>
    <w:rsid w:val="00AE234D"/>
    <w:rsid w:val="00AE37EB"/>
    <w:rsid w:val="00AE4592"/>
    <w:rsid w:val="00AE463E"/>
    <w:rsid w:val="00AE482E"/>
    <w:rsid w:val="00AE5B3F"/>
    <w:rsid w:val="00AE7AF3"/>
    <w:rsid w:val="00AF0F62"/>
    <w:rsid w:val="00AF1890"/>
    <w:rsid w:val="00AF5752"/>
    <w:rsid w:val="00AF5D0E"/>
    <w:rsid w:val="00AF5ED1"/>
    <w:rsid w:val="00AF68D5"/>
    <w:rsid w:val="00B00B38"/>
    <w:rsid w:val="00B029D0"/>
    <w:rsid w:val="00B03D28"/>
    <w:rsid w:val="00B0660F"/>
    <w:rsid w:val="00B06758"/>
    <w:rsid w:val="00B069E8"/>
    <w:rsid w:val="00B119C0"/>
    <w:rsid w:val="00B136A9"/>
    <w:rsid w:val="00B1426E"/>
    <w:rsid w:val="00B147D9"/>
    <w:rsid w:val="00B15CD1"/>
    <w:rsid w:val="00B17E1E"/>
    <w:rsid w:val="00B2144E"/>
    <w:rsid w:val="00B22DC6"/>
    <w:rsid w:val="00B235E4"/>
    <w:rsid w:val="00B305F4"/>
    <w:rsid w:val="00B31DEB"/>
    <w:rsid w:val="00B36305"/>
    <w:rsid w:val="00B365C8"/>
    <w:rsid w:val="00B36C0D"/>
    <w:rsid w:val="00B429BB"/>
    <w:rsid w:val="00B436D7"/>
    <w:rsid w:val="00B44457"/>
    <w:rsid w:val="00B46B6B"/>
    <w:rsid w:val="00B5369D"/>
    <w:rsid w:val="00B53904"/>
    <w:rsid w:val="00B53FA4"/>
    <w:rsid w:val="00B6142B"/>
    <w:rsid w:val="00B61FEF"/>
    <w:rsid w:val="00B62EB4"/>
    <w:rsid w:val="00B65EFA"/>
    <w:rsid w:val="00B670CE"/>
    <w:rsid w:val="00B67A29"/>
    <w:rsid w:val="00B716A9"/>
    <w:rsid w:val="00B82A5C"/>
    <w:rsid w:val="00B8317B"/>
    <w:rsid w:val="00B853DD"/>
    <w:rsid w:val="00B92123"/>
    <w:rsid w:val="00B94792"/>
    <w:rsid w:val="00BA2C8D"/>
    <w:rsid w:val="00BA4561"/>
    <w:rsid w:val="00BA4D16"/>
    <w:rsid w:val="00BA514A"/>
    <w:rsid w:val="00BA634F"/>
    <w:rsid w:val="00BA793F"/>
    <w:rsid w:val="00BB0708"/>
    <w:rsid w:val="00BB185C"/>
    <w:rsid w:val="00BB24B8"/>
    <w:rsid w:val="00BB50C0"/>
    <w:rsid w:val="00BB6B34"/>
    <w:rsid w:val="00BC1F3C"/>
    <w:rsid w:val="00BC2D6A"/>
    <w:rsid w:val="00BC63FA"/>
    <w:rsid w:val="00BD0B99"/>
    <w:rsid w:val="00BD41EE"/>
    <w:rsid w:val="00BD51D1"/>
    <w:rsid w:val="00BD67A9"/>
    <w:rsid w:val="00BD6B0E"/>
    <w:rsid w:val="00BE06C8"/>
    <w:rsid w:val="00BE1B39"/>
    <w:rsid w:val="00BF15A1"/>
    <w:rsid w:val="00BF348C"/>
    <w:rsid w:val="00BF51DE"/>
    <w:rsid w:val="00BF58F1"/>
    <w:rsid w:val="00C0056B"/>
    <w:rsid w:val="00C0076A"/>
    <w:rsid w:val="00C014E0"/>
    <w:rsid w:val="00C0153C"/>
    <w:rsid w:val="00C01C37"/>
    <w:rsid w:val="00C04834"/>
    <w:rsid w:val="00C05D8A"/>
    <w:rsid w:val="00C103B4"/>
    <w:rsid w:val="00C2087E"/>
    <w:rsid w:val="00C209E5"/>
    <w:rsid w:val="00C21003"/>
    <w:rsid w:val="00C221BF"/>
    <w:rsid w:val="00C2285C"/>
    <w:rsid w:val="00C275BD"/>
    <w:rsid w:val="00C30016"/>
    <w:rsid w:val="00C34750"/>
    <w:rsid w:val="00C35A2A"/>
    <w:rsid w:val="00C4052B"/>
    <w:rsid w:val="00C40FA4"/>
    <w:rsid w:val="00C434AD"/>
    <w:rsid w:val="00C47912"/>
    <w:rsid w:val="00C52944"/>
    <w:rsid w:val="00C531F6"/>
    <w:rsid w:val="00C5371A"/>
    <w:rsid w:val="00C6483D"/>
    <w:rsid w:val="00C679A6"/>
    <w:rsid w:val="00C7023B"/>
    <w:rsid w:val="00C72445"/>
    <w:rsid w:val="00C72A1E"/>
    <w:rsid w:val="00C75B54"/>
    <w:rsid w:val="00C76C40"/>
    <w:rsid w:val="00C77C46"/>
    <w:rsid w:val="00C81FAE"/>
    <w:rsid w:val="00C820E6"/>
    <w:rsid w:val="00C84449"/>
    <w:rsid w:val="00C84AB5"/>
    <w:rsid w:val="00C85B72"/>
    <w:rsid w:val="00C877D3"/>
    <w:rsid w:val="00C87D36"/>
    <w:rsid w:val="00C92467"/>
    <w:rsid w:val="00C93687"/>
    <w:rsid w:val="00C943D3"/>
    <w:rsid w:val="00CA1CBE"/>
    <w:rsid w:val="00CA2C51"/>
    <w:rsid w:val="00CA31BF"/>
    <w:rsid w:val="00CA4732"/>
    <w:rsid w:val="00CA5AD0"/>
    <w:rsid w:val="00CA5E0A"/>
    <w:rsid w:val="00CA5EE5"/>
    <w:rsid w:val="00CA75F7"/>
    <w:rsid w:val="00CB42AD"/>
    <w:rsid w:val="00CB6D6A"/>
    <w:rsid w:val="00CB7BD7"/>
    <w:rsid w:val="00CC1B9E"/>
    <w:rsid w:val="00CC42B6"/>
    <w:rsid w:val="00CC4303"/>
    <w:rsid w:val="00CC4A44"/>
    <w:rsid w:val="00CC5C6D"/>
    <w:rsid w:val="00CD6ED4"/>
    <w:rsid w:val="00CF497A"/>
    <w:rsid w:val="00CF5C20"/>
    <w:rsid w:val="00CF68C7"/>
    <w:rsid w:val="00D021ED"/>
    <w:rsid w:val="00D029A6"/>
    <w:rsid w:val="00D02F29"/>
    <w:rsid w:val="00D07A54"/>
    <w:rsid w:val="00D27AEF"/>
    <w:rsid w:val="00D42112"/>
    <w:rsid w:val="00D42F18"/>
    <w:rsid w:val="00D507CE"/>
    <w:rsid w:val="00D52AF6"/>
    <w:rsid w:val="00D54757"/>
    <w:rsid w:val="00D54A35"/>
    <w:rsid w:val="00D64C6F"/>
    <w:rsid w:val="00D66094"/>
    <w:rsid w:val="00D70352"/>
    <w:rsid w:val="00D774E9"/>
    <w:rsid w:val="00D80BCE"/>
    <w:rsid w:val="00D80E24"/>
    <w:rsid w:val="00D82C24"/>
    <w:rsid w:val="00D82E16"/>
    <w:rsid w:val="00D832E8"/>
    <w:rsid w:val="00D84C48"/>
    <w:rsid w:val="00D87FD6"/>
    <w:rsid w:val="00D94EFE"/>
    <w:rsid w:val="00D96F88"/>
    <w:rsid w:val="00D977D7"/>
    <w:rsid w:val="00DA258F"/>
    <w:rsid w:val="00DA2763"/>
    <w:rsid w:val="00DA46E5"/>
    <w:rsid w:val="00DA5416"/>
    <w:rsid w:val="00DA57CB"/>
    <w:rsid w:val="00DA6253"/>
    <w:rsid w:val="00DA78B5"/>
    <w:rsid w:val="00DA7D86"/>
    <w:rsid w:val="00DB01DD"/>
    <w:rsid w:val="00DB0362"/>
    <w:rsid w:val="00DB09E8"/>
    <w:rsid w:val="00DB1B1E"/>
    <w:rsid w:val="00DB4FD1"/>
    <w:rsid w:val="00DB5D26"/>
    <w:rsid w:val="00DB77C6"/>
    <w:rsid w:val="00DC5D22"/>
    <w:rsid w:val="00DC60BE"/>
    <w:rsid w:val="00DC67A3"/>
    <w:rsid w:val="00DC6B60"/>
    <w:rsid w:val="00DD0B29"/>
    <w:rsid w:val="00DD2907"/>
    <w:rsid w:val="00DD2F89"/>
    <w:rsid w:val="00DD3019"/>
    <w:rsid w:val="00DD66C4"/>
    <w:rsid w:val="00DD711C"/>
    <w:rsid w:val="00DE051A"/>
    <w:rsid w:val="00DE275E"/>
    <w:rsid w:val="00DE5FF4"/>
    <w:rsid w:val="00DE6298"/>
    <w:rsid w:val="00DE7F3D"/>
    <w:rsid w:val="00DF2403"/>
    <w:rsid w:val="00DF76E0"/>
    <w:rsid w:val="00E06D2B"/>
    <w:rsid w:val="00E1307E"/>
    <w:rsid w:val="00E1450D"/>
    <w:rsid w:val="00E1519D"/>
    <w:rsid w:val="00E17428"/>
    <w:rsid w:val="00E2164B"/>
    <w:rsid w:val="00E235F7"/>
    <w:rsid w:val="00E30D76"/>
    <w:rsid w:val="00E333BC"/>
    <w:rsid w:val="00E3446A"/>
    <w:rsid w:val="00E3644C"/>
    <w:rsid w:val="00E366FA"/>
    <w:rsid w:val="00E3782B"/>
    <w:rsid w:val="00E37AD1"/>
    <w:rsid w:val="00E433DC"/>
    <w:rsid w:val="00E45F90"/>
    <w:rsid w:val="00E47068"/>
    <w:rsid w:val="00E50FDD"/>
    <w:rsid w:val="00E53041"/>
    <w:rsid w:val="00E54404"/>
    <w:rsid w:val="00E5778F"/>
    <w:rsid w:val="00E603CA"/>
    <w:rsid w:val="00E617A3"/>
    <w:rsid w:val="00E64BB3"/>
    <w:rsid w:val="00E704DD"/>
    <w:rsid w:val="00E708EE"/>
    <w:rsid w:val="00E7095A"/>
    <w:rsid w:val="00E70E64"/>
    <w:rsid w:val="00E76AAC"/>
    <w:rsid w:val="00E77E22"/>
    <w:rsid w:val="00E836AB"/>
    <w:rsid w:val="00E83DE4"/>
    <w:rsid w:val="00E9065B"/>
    <w:rsid w:val="00E955E2"/>
    <w:rsid w:val="00E95D54"/>
    <w:rsid w:val="00E95EE4"/>
    <w:rsid w:val="00E96A38"/>
    <w:rsid w:val="00EA1386"/>
    <w:rsid w:val="00EA1673"/>
    <w:rsid w:val="00EA189F"/>
    <w:rsid w:val="00EA3063"/>
    <w:rsid w:val="00EA4448"/>
    <w:rsid w:val="00EB0141"/>
    <w:rsid w:val="00EB2787"/>
    <w:rsid w:val="00EB3F67"/>
    <w:rsid w:val="00EB6D2E"/>
    <w:rsid w:val="00EC3719"/>
    <w:rsid w:val="00EC613A"/>
    <w:rsid w:val="00ED12CC"/>
    <w:rsid w:val="00ED1FB4"/>
    <w:rsid w:val="00ED3977"/>
    <w:rsid w:val="00ED5B8B"/>
    <w:rsid w:val="00ED7D2D"/>
    <w:rsid w:val="00EE09F8"/>
    <w:rsid w:val="00EE6B86"/>
    <w:rsid w:val="00EE7E4A"/>
    <w:rsid w:val="00EF1F34"/>
    <w:rsid w:val="00EF2A8E"/>
    <w:rsid w:val="00EF514C"/>
    <w:rsid w:val="00EF59AD"/>
    <w:rsid w:val="00EF6269"/>
    <w:rsid w:val="00EF644F"/>
    <w:rsid w:val="00EF6DA9"/>
    <w:rsid w:val="00F01FF6"/>
    <w:rsid w:val="00F037EA"/>
    <w:rsid w:val="00F041DC"/>
    <w:rsid w:val="00F04754"/>
    <w:rsid w:val="00F12363"/>
    <w:rsid w:val="00F21BE4"/>
    <w:rsid w:val="00F233CD"/>
    <w:rsid w:val="00F24445"/>
    <w:rsid w:val="00F261F1"/>
    <w:rsid w:val="00F31B0E"/>
    <w:rsid w:val="00F33BC8"/>
    <w:rsid w:val="00F344BF"/>
    <w:rsid w:val="00F36654"/>
    <w:rsid w:val="00F37FF5"/>
    <w:rsid w:val="00F4068F"/>
    <w:rsid w:val="00F470E6"/>
    <w:rsid w:val="00F47791"/>
    <w:rsid w:val="00F47DBB"/>
    <w:rsid w:val="00F507C8"/>
    <w:rsid w:val="00F52D63"/>
    <w:rsid w:val="00F53283"/>
    <w:rsid w:val="00F53A60"/>
    <w:rsid w:val="00F54765"/>
    <w:rsid w:val="00F55B56"/>
    <w:rsid w:val="00F56B03"/>
    <w:rsid w:val="00F5756F"/>
    <w:rsid w:val="00F67CC3"/>
    <w:rsid w:val="00F7072C"/>
    <w:rsid w:val="00F7078A"/>
    <w:rsid w:val="00F85D34"/>
    <w:rsid w:val="00F90BC0"/>
    <w:rsid w:val="00F95BB5"/>
    <w:rsid w:val="00F963BA"/>
    <w:rsid w:val="00F97E2E"/>
    <w:rsid w:val="00FA0BA8"/>
    <w:rsid w:val="00FA3B1E"/>
    <w:rsid w:val="00FA4BD4"/>
    <w:rsid w:val="00FA5D06"/>
    <w:rsid w:val="00FB0887"/>
    <w:rsid w:val="00FB0DFC"/>
    <w:rsid w:val="00FB2266"/>
    <w:rsid w:val="00FB5AA8"/>
    <w:rsid w:val="00FC0118"/>
    <w:rsid w:val="00FC0796"/>
    <w:rsid w:val="00FC4B37"/>
    <w:rsid w:val="00FC5215"/>
    <w:rsid w:val="00FC5EDA"/>
    <w:rsid w:val="00FC6323"/>
    <w:rsid w:val="00FD110A"/>
    <w:rsid w:val="00FD2165"/>
    <w:rsid w:val="00FD3DC8"/>
    <w:rsid w:val="00FD6A9D"/>
    <w:rsid w:val="00FD6F4E"/>
    <w:rsid w:val="00FE0578"/>
    <w:rsid w:val="00FE1E06"/>
    <w:rsid w:val="00FE23AF"/>
    <w:rsid w:val="00FE2D8C"/>
    <w:rsid w:val="00FE30C4"/>
    <w:rsid w:val="00FE401C"/>
    <w:rsid w:val="00FE52DB"/>
    <w:rsid w:val="00FF0D63"/>
    <w:rsid w:val="00FF237D"/>
    <w:rsid w:val="00FF3EEF"/>
    <w:rsid w:val="00FF49D3"/>
    <w:rsid w:val="00FF4A78"/>
    <w:rsid w:val="00FF57E5"/>
    <w:rsid w:val="00FF5D57"/>
    <w:rsid w:val="00FF62BB"/>
    <w:rsid w:val="00FF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592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648C8"/>
    <w:pPr>
      <w:suppressAutoHyphens w:val="0"/>
      <w:spacing w:before="100" w:beforeAutospacing="1" w:after="100" w:afterAutospacing="1"/>
      <w:outlineLvl w:val="0"/>
    </w:pPr>
    <w:rPr>
      <w:b/>
      <w:bCs/>
      <w:kern w:val="36"/>
    </w:rPr>
  </w:style>
  <w:style w:type="paragraph" w:styleId="2">
    <w:name w:val="heading 2"/>
    <w:basedOn w:val="a"/>
    <w:next w:val="a"/>
    <w:link w:val="20"/>
    <w:uiPriority w:val="9"/>
    <w:qFormat/>
    <w:rsid w:val="00A17EE0"/>
    <w:pPr>
      <w:keepNext/>
      <w:widowControl w:val="0"/>
      <w:tabs>
        <w:tab w:val="num" w:pos="0"/>
        <w:tab w:val="left" w:pos="2040"/>
      </w:tabs>
      <w:jc w:val="right"/>
      <w:outlineLvl w:val="1"/>
    </w:pPr>
    <w:rPr>
      <w:rFonts w:eastAsia="Arial Unicode MS"/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A17EE0"/>
    <w:pPr>
      <w:keepNext/>
      <w:tabs>
        <w:tab w:val="num" w:pos="0"/>
      </w:tabs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link w:val="40"/>
    <w:uiPriority w:val="9"/>
    <w:qFormat/>
    <w:rsid w:val="001648C8"/>
    <w:pPr>
      <w:suppressAutoHyphens w:val="0"/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link w:val="50"/>
    <w:uiPriority w:val="9"/>
    <w:qFormat/>
    <w:rsid w:val="001648C8"/>
    <w:pPr>
      <w:suppressAutoHyphens w:val="0"/>
      <w:spacing w:before="100" w:beforeAutospacing="1" w:after="100" w:afterAutospacing="1"/>
      <w:outlineLvl w:val="4"/>
    </w:pPr>
    <w:rPr>
      <w:b/>
      <w:bCs/>
    </w:rPr>
  </w:style>
  <w:style w:type="paragraph" w:styleId="6">
    <w:name w:val="heading 6"/>
    <w:basedOn w:val="a"/>
    <w:link w:val="60"/>
    <w:uiPriority w:val="9"/>
    <w:qFormat/>
    <w:rsid w:val="001648C8"/>
    <w:pPr>
      <w:suppressAutoHyphens w:val="0"/>
      <w:spacing w:before="100" w:beforeAutospacing="1" w:after="100" w:afterAutospacing="1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1648C8"/>
    <w:rPr>
      <w:rFonts w:eastAsia="Arial Unicode MS"/>
      <w:sz w:val="28"/>
      <w:lang w:eastAsia="ar-SA"/>
    </w:rPr>
  </w:style>
  <w:style w:type="character" w:customStyle="1" w:styleId="30">
    <w:name w:val="Заголовок 3 Знак"/>
    <w:link w:val="3"/>
    <w:uiPriority w:val="9"/>
    <w:rsid w:val="001648C8"/>
    <w:rPr>
      <w:rFonts w:ascii="Arial" w:hAnsi="Arial" w:cs="Arial"/>
      <w:b/>
      <w:bCs/>
      <w:sz w:val="26"/>
      <w:szCs w:val="26"/>
      <w:lang w:eastAsia="ar-SA"/>
    </w:rPr>
  </w:style>
  <w:style w:type="character" w:customStyle="1" w:styleId="WW8Num7z1">
    <w:name w:val="WW8Num7z1"/>
    <w:rsid w:val="00A17EE0"/>
    <w:rPr>
      <w:rFonts w:ascii="Symbol" w:hAnsi="Symbol"/>
    </w:rPr>
  </w:style>
  <w:style w:type="character" w:customStyle="1" w:styleId="11">
    <w:name w:val="Основной шрифт абзаца1"/>
    <w:rsid w:val="00A17EE0"/>
  </w:style>
  <w:style w:type="character" w:styleId="a3">
    <w:name w:val="page number"/>
    <w:basedOn w:val="11"/>
    <w:semiHidden/>
    <w:rsid w:val="00A17EE0"/>
  </w:style>
  <w:style w:type="paragraph" w:customStyle="1" w:styleId="a4">
    <w:name w:val="Заголовок"/>
    <w:basedOn w:val="a"/>
    <w:next w:val="a5"/>
    <w:rsid w:val="00A17EE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rsid w:val="00A17EE0"/>
    <w:pPr>
      <w:spacing w:after="120"/>
    </w:pPr>
  </w:style>
  <w:style w:type="paragraph" w:styleId="a6">
    <w:name w:val="List"/>
    <w:basedOn w:val="a5"/>
    <w:semiHidden/>
    <w:rsid w:val="00A17EE0"/>
    <w:rPr>
      <w:rFonts w:cs="Tahoma"/>
    </w:rPr>
  </w:style>
  <w:style w:type="paragraph" w:customStyle="1" w:styleId="12">
    <w:name w:val="Название1"/>
    <w:basedOn w:val="a"/>
    <w:rsid w:val="00A17EE0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A17EE0"/>
    <w:pPr>
      <w:suppressLineNumbers/>
    </w:pPr>
    <w:rPr>
      <w:rFonts w:cs="Tahoma"/>
    </w:rPr>
  </w:style>
  <w:style w:type="paragraph" w:styleId="a7">
    <w:name w:val="Body Text Indent"/>
    <w:basedOn w:val="a"/>
    <w:link w:val="a8"/>
    <w:semiHidden/>
    <w:rsid w:val="00A17EE0"/>
    <w:pPr>
      <w:widowControl w:val="0"/>
      <w:tabs>
        <w:tab w:val="left" w:pos="2040"/>
      </w:tabs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link w:val="a7"/>
    <w:semiHidden/>
    <w:rsid w:val="00167FFE"/>
    <w:rPr>
      <w:sz w:val="28"/>
      <w:lang w:eastAsia="ar-SA"/>
    </w:rPr>
  </w:style>
  <w:style w:type="paragraph" w:customStyle="1" w:styleId="21">
    <w:name w:val="Основной текст с отступом 21"/>
    <w:basedOn w:val="a"/>
    <w:link w:val="210"/>
    <w:rsid w:val="00A17EE0"/>
    <w:pPr>
      <w:widowControl w:val="0"/>
      <w:tabs>
        <w:tab w:val="left" w:pos="2120"/>
        <w:tab w:val="left" w:pos="5387"/>
      </w:tabs>
      <w:ind w:left="720"/>
      <w:jc w:val="both"/>
    </w:pPr>
    <w:rPr>
      <w:b/>
      <w:sz w:val="28"/>
      <w:szCs w:val="20"/>
    </w:rPr>
  </w:style>
  <w:style w:type="character" w:customStyle="1" w:styleId="210">
    <w:name w:val="Основной текст с отступом 21 Знак"/>
    <w:link w:val="21"/>
    <w:rsid w:val="00675797"/>
    <w:rPr>
      <w:b/>
      <w:sz w:val="28"/>
      <w:lang w:eastAsia="ar-SA"/>
    </w:rPr>
  </w:style>
  <w:style w:type="paragraph" w:customStyle="1" w:styleId="ConsPlusNormal">
    <w:name w:val="ConsPlusNormal"/>
    <w:rsid w:val="00A17EE0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uiPriority w:val="99"/>
    <w:rsid w:val="00A17EE0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14">
    <w:name w:val="Цитата1"/>
    <w:basedOn w:val="a"/>
    <w:link w:val="15"/>
    <w:rsid w:val="00A17EE0"/>
    <w:pPr>
      <w:tabs>
        <w:tab w:val="decimal" w:pos="4680"/>
      </w:tabs>
      <w:ind w:left="4140" w:right="-185" w:hanging="4140"/>
    </w:pPr>
    <w:rPr>
      <w:sz w:val="28"/>
    </w:rPr>
  </w:style>
  <w:style w:type="character" w:customStyle="1" w:styleId="15">
    <w:name w:val="Цитата1 Знак"/>
    <w:link w:val="14"/>
    <w:rsid w:val="00675797"/>
    <w:rPr>
      <w:sz w:val="28"/>
      <w:szCs w:val="24"/>
      <w:lang w:eastAsia="ar-SA"/>
    </w:rPr>
  </w:style>
  <w:style w:type="paragraph" w:styleId="a9">
    <w:name w:val="Title"/>
    <w:basedOn w:val="a"/>
    <w:next w:val="aa"/>
    <w:link w:val="ab"/>
    <w:qFormat/>
    <w:rsid w:val="006640C2"/>
    <w:pPr>
      <w:jc w:val="center"/>
    </w:pPr>
    <w:rPr>
      <w:b/>
      <w:sz w:val="28"/>
      <w:szCs w:val="20"/>
    </w:rPr>
  </w:style>
  <w:style w:type="paragraph" w:styleId="aa">
    <w:name w:val="Subtitle"/>
    <w:basedOn w:val="a"/>
    <w:next w:val="a5"/>
    <w:link w:val="ac"/>
    <w:qFormat/>
    <w:rsid w:val="006640C2"/>
    <w:pPr>
      <w:jc w:val="center"/>
    </w:pPr>
    <w:rPr>
      <w:b/>
      <w:sz w:val="36"/>
      <w:szCs w:val="20"/>
    </w:rPr>
  </w:style>
  <w:style w:type="character" w:customStyle="1" w:styleId="ac">
    <w:name w:val="Подзаголовок Знак"/>
    <w:link w:val="aa"/>
    <w:rsid w:val="006640C2"/>
    <w:rPr>
      <w:b/>
      <w:sz w:val="36"/>
      <w:lang w:eastAsia="ar-SA"/>
    </w:rPr>
  </w:style>
  <w:style w:type="character" w:customStyle="1" w:styleId="ab">
    <w:name w:val="Название Знак"/>
    <w:link w:val="a9"/>
    <w:rsid w:val="006640C2"/>
    <w:rPr>
      <w:b/>
      <w:sz w:val="28"/>
      <w:lang w:eastAsia="ar-SA"/>
    </w:rPr>
  </w:style>
  <w:style w:type="paragraph" w:styleId="ad">
    <w:name w:val="Block Text"/>
    <w:basedOn w:val="a"/>
    <w:link w:val="ae"/>
    <w:rsid w:val="00257C8A"/>
    <w:pPr>
      <w:tabs>
        <w:tab w:val="decimal" w:pos="4680"/>
      </w:tabs>
      <w:suppressAutoHyphens w:val="0"/>
      <w:ind w:left="4140" w:right="-185" w:hanging="4140"/>
    </w:pPr>
    <w:rPr>
      <w:sz w:val="28"/>
    </w:rPr>
  </w:style>
  <w:style w:type="character" w:customStyle="1" w:styleId="ae">
    <w:name w:val="Цитата Знак"/>
    <w:link w:val="ad"/>
    <w:rsid w:val="00257C8A"/>
    <w:rPr>
      <w:sz w:val="28"/>
      <w:szCs w:val="24"/>
    </w:rPr>
  </w:style>
  <w:style w:type="paragraph" w:styleId="22">
    <w:name w:val="Body Text Indent 2"/>
    <w:basedOn w:val="a"/>
    <w:link w:val="23"/>
    <w:uiPriority w:val="99"/>
    <w:semiHidden/>
    <w:unhideWhenUsed/>
    <w:rsid w:val="00EB278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EB2787"/>
    <w:rPr>
      <w:sz w:val="24"/>
      <w:szCs w:val="24"/>
      <w:lang w:eastAsia="ar-SA"/>
    </w:rPr>
  </w:style>
  <w:style w:type="character" w:styleId="af">
    <w:name w:val="Hyperlink"/>
    <w:uiPriority w:val="99"/>
    <w:unhideWhenUsed/>
    <w:rsid w:val="00911AD7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2A4564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2A4564"/>
    <w:rPr>
      <w:rFonts w:ascii="Tahoma" w:hAnsi="Tahoma" w:cs="Tahoma"/>
      <w:sz w:val="16"/>
      <w:szCs w:val="16"/>
      <w:lang w:eastAsia="ar-SA"/>
    </w:rPr>
  </w:style>
  <w:style w:type="character" w:styleId="af2">
    <w:name w:val="FollowedHyperlink"/>
    <w:uiPriority w:val="99"/>
    <w:semiHidden/>
    <w:unhideWhenUsed/>
    <w:rsid w:val="00F53A60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D4775"/>
    <w:pPr>
      <w:pBdr>
        <w:bottom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rsid w:val="002D4775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D4775"/>
    <w:pPr>
      <w:pBdr>
        <w:top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semiHidden/>
    <w:rsid w:val="002D4775"/>
    <w:rPr>
      <w:rFonts w:ascii="Arial" w:hAnsi="Arial" w:cs="Arial"/>
      <w:vanish/>
      <w:sz w:val="16"/>
      <w:szCs w:val="16"/>
    </w:rPr>
  </w:style>
  <w:style w:type="character" w:customStyle="1" w:styleId="10">
    <w:name w:val="Заголовок 1 Знак"/>
    <w:link w:val="1"/>
    <w:uiPriority w:val="9"/>
    <w:rsid w:val="001648C8"/>
    <w:rPr>
      <w:b/>
      <w:bCs/>
      <w:kern w:val="36"/>
      <w:sz w:val="24"/>
      <w:szCs w:val="24"/>
    </w:rPr>
  </w:style>
  <w:style w:type="character" w:customStyle="1" w:styleId="40">
    <w:name w:val="Заголовок 4 Знак"/>
    <w:link w:val="4"/>
    <w:uiPriority w:val="9"/>
    <w:rsid w:val="001648C8"/>
    <w:rPr>
      <w:b/>
      <w:bCs/>
      <w:sz w:val="24"/>
      <w:szCs w:val="24"/>
    </w:rPr>
  </w:style>
  <w:style w:type="character" w:customStyle="1" w:styleId="50">
    <w:name w:val="Заголовок 5 Знак"/>
    <w:link w:val="5"/>
    <w:uiPriority w:val="9"/>
    <w:rsid w:val="001648C8"/>
    <w:rPr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1648C8"/>
    <w:rPr>
      <w:b/>
      <w:bCs/>
      <w:sz w:val="24"/>
      <w:szCs w:val="24"/>
    </w:rPr>
  </w:style>
  <w:style w:type="character" w:customStyle="1" w:styleId="HTML">
    <w:name w:val="Адрес HTML Знак"/>
    <w:link w:val="HTML0"/>
    <w:uiPriority w:val="99"/>
    <w:semiHidden/>
    <w:rsid w:val="001648C8"/>
    <w:rPr>
      <w:sz w:val="24"/>
      <w:szCs w:val="24"/>
    </w:rPr>
  </w:style>
  <w:style w:type="paragraph" w:styleId="HTML0">
    <w:name w:val="HTML Address"/>
    <w:basedOn w:val="a"/>
    <w:link w:val="HTML"/>
    <w:uiPriority w:val="99"/>
    <w:semiHidden/>
    <w:unhideWhenUsed/>
    <w:rsid w:val="001648C8"/>
    <w:pPr>
      <w:suppressAutoHyphens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60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1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9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9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2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7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0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64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3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80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295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610B1-D306-47DC-ABF4-285E9FA46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1687</Words>
  <Characters>9618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miac</Company>
  <LinksUpToDate>false</LinksUpToDate>
  <CharactersWithSpaces>11283</CharactersWithSpaces>
  <SharedDoc>false</SharedDoc>
  <HLinks>
    <vt:vector size="108" baseType="variant">
      <vt:variant>
        <vt:i4>6684765</vt:i4>
      </vt:variant>
      <vt:variant>
        <vt:i4>51</vt:i4>
      </vt:variant>
      <vt:variant>
        <vt:i4>0</vt:i4>
      </vt:variant>
      <vt:variant>
        <vt:i4>5</vt:i4>
      </vt:variant>
      <vt:variant>
        <vt:lpwstr>http://db.roszdravnadzor.ru/?sid=6503652971304613888&amp;salt=214727957.486572&amp;__last_scrollable_table_row=50&amp;id=1165634&amp;__last_query_string=26&amp;type=blank_business_objects</vt:lpwstr>
      </vt:variant>
      <vt:variant>
        <vt:lpwstr/>
      </vt:variant>
      <vt:variant>
        <vt:i4>6553689</vt:i4>
      </vt:variant>
      <vt:variant>
        <vt:i4>48</vt:i4>
      </vt:variant>
      <vt:variant>
        <vt:i4>0</vt:i4>
      </vt:variant>
      <vt:variant>
        <vt:i4>5</vt:i4>
      </vt:variant>
      <vt:variant>
        <vt:lpwstr>http://db.roszdravnadzor.ru/?sid=6503652971304613888&amp;salt=327128959.216339&amp;__last_scrollable_table_row=49&amp;id=1165629&amp;__last_query_string=24&amp;type=blank_business_objects</vt:lpwstr>
      </vt:variant>
      <vt:variant>
        <vt:lpwstr/>
      </vt:variant>
      <vt:variant>
        <vt:i4>5832803</vt:i4>
      </vt:variant>
      <vt:variant>
        <vt:i4>45</vt:i4>
      </vt:variant>
      <vt:variant>
        <vt:i4>0</vt:i4>
      </vt:variant>
      <vt:variant>
        <vt:i4>5</vt:i4>
      </vt:variant>
      <vt:variant>
        <vt:lpwstr>http://db.roszdravnadzor.ru/?sid=8188620028083391488&amp;salt=534695418.101957&amp;__last_scrollable_table_row=6&amp;__last_query_string=16&amp;id=413786&amp;type=blank_business_objects</vt:lpwstr>
      </vt:variant>
      <vt:variant>
        <vt:lpwstr/>
      </vt:variant>
      <vt:variant>
        <vt:i4>5767273</vt:i4>
      </vt:variant>
      <vt:variant>
        <vt:i4>42</vt:i4>
      </vt:variant>
      <vt:variant>
        <vt:i4>0</vt:i4>
      </vt:variant>
      <vt:variant>
        <vt:i4>5</vt:i4>
      </vt:variant>
      <vt:variant>
        <vt:lpwstr>http://db.roszdravnadzor.ru/?sid=8188620028083391488&amp;salt=355879935.684545&amp;__last_scrollable_table_row=7&amp;__last_query_string=18&amp;id=413788&amp;type=blank_business_objects</vt:lpwstr>
      </vt:variant>
      <vt:variant>
        <vt:lpwstr/>
      </vt:variant>
      <vt:variant>
        <vt:i4>5701737</vt:i4>
      </vt:variant>
      <vt:variant>
        <vt:i4>39</vt:i4>
      </vt:variant>
      <vt:variant>
        <vt:i4>0</vt:i4>
      </vt:variant>
      <vt:variant>
        <vt:i4>5</vt:i4>
      </vt:variant>
      <vt:variant>
        <vt:lpwstr>http://db.roszdravnadzor.ru/?sid=8188620028083391488&amp;salt=192127801.892185&amp;__last_scrollable_table_row=5&amp;__last_query_string=14&amp;id=413785&amp;type=blank_business_objects</vt:lpwstr>
      </vt:variant>
      <vt:variant>
        <vt:lpwstr/>
      </vt:variant>
      <vt:variant>
        <vt:i4>5374051</vt:i4>
      </vt:variant>
      <vt:variant>
        <vt:i4>36</vt:i4>
      </vt:variant>
      <vt:variant>
        <vt:i4>0</vt:i4>
      </vt:variant>
      <vt:variant>
        <vt:i4>5</vt:i4>
      </vt:variant>
      <vt:variant>
        <vt:lpwstr>http://db.roszdravnadzor.ru/?sid=8188620028083391488&amp;salt=399605290.874469&amp;__last_scrollable_table_row=9&amp;__last_query_string=22&amp;id=413791&amp;type=blank_business_objects</vt:lpwstr>
      </vt:variant>
      <vt:variant>
        <vt:lpwstr/>
      </vt:variant>
      <vt:variant>
        <vt:i4>5439588</vt:i4>
      </vt:variant>
      <vt:variant>
        <vt:i4>33</vt:i4>
      </vt:variant>
      <vt:variant>
        <vt:i4>0</vt:i4>
      </vt:variant>
      <vt:variant>
        <vt:i4>5</vt:i4>
      </vt:variant>
      <vt:variant>
        <vt:lpwstr>http://db.roszdravnadzor.ru/?sid=8188620028083391488&amp;salt=887306363.293693&amp;__last_scrollable_table_row=4&amp;__last_query_string=12&amp;id=413783&amp;type=blank_business_objects</vt:lpwstr>
      </vt:variant>
      <vt:variant>
        <vt:lpwstr/>
      </vt:variant>
      <vt:variant>
        <vt:i4>3080284</vt:i4>
      </vt:variant>
      <vt:variant>
        <vt:i4>30</vt:i4>
      </vt:variant>
      <vt:variant>
        <vt:i4>0</vt:i4>
      </vt:variant>
      <vt:variant>
        <vt:i4>5</vt:i4>
      </vt:variant>
      <vt:variant>
        <vt:lpwstr>http://db.roszdravnadzor.ru/?sid=8188620028083391488&amp;salt=574403958.928177&amp;__last_scrollable_table_row=10&amp;__last_query_string=24&amp;id=413792&amp;type=blank_business_objects</vt:lpwstr>
      </vt:variant>
      <vt:variant>
        <vt:lpwstr/>
      </vt:variant>
      <vt:variant>
        <vt:i4>3211337</vt:i4>
      </vt:variant>
      <vt:variant>
        <vt:i4>27</vt:i4>
      </vt:variant>
      <vt:variant>
        <vt:i4>0</vt:i4>
      </vt:variant>
      <vt:variant>
        <vt:i4>5</vt:i4>
      </vt:variant>
      <vt:variant>
        <vt:lpwstr>http://db.roszdravnadzor.ru/?sid=8188620028083391488&amp;salt=1095650290.72097&amp;__last_scrollable_table_row=11&amp;__last_query_string=26&amp;id=413793&amp;type=blank_business_objects</vt:lpwstr>
      </vt:variant>
      <vt:variant>
        <vt:lpwstr/>
      </vt:variant>
      <vt:variant>
        <vt:i4>2883667</vt:i4>
      </vt:variant>
      <vt:variant>
        <vt:i4>24</vt:i4>
      </vt:variant>
      <vt:variant>
        <vt:i4>0</vt:i4>
      </vt:variant>
      <vt:variant>
        <vt:i4>5</vt:i4>
      </vt:variant>
      <vt:variant>
        <vt:lpwstr>http://db.roszdravnadzor.ru/?sid=8188620028083391488&amp;salt=879557747.503595&amp;__last_scrollable_table_row=13&amp;__last_query_string=30&amp;id=413795&amp;type=blank_business_objects</vt:lpwstr>
      </vt:variant>
      <vt:variant>
        <vt:lpwstr/>
      </vt:variant>
      <vt:variant>
        <vt:i4>3932232</vt:i4>
      </vt:variant>
      <vt:variant>
        <vt:i4>21</vt:i4>
      </vt:variant>
      <vt:variant>
        <vt:i4>0</vt:i4>
      </vt:variant>
      <vt:variant>
        <vt:i4>5</vt:i4>
      </vt:variant>
      <vt:variant>
        <vt:lpwstr>http://db.roszdravnadzor.ru/?sid=8188620028083391488&amp;salt=1099543524.26149&amp;__last_scrollable_table_row=12&amp;__last_query_string=28&amp;id=413794&amp;type=blank_business_objects</vt:lpwstr>
      </vt:variant>
      <vt:variant>
        <vt:lpwstr/>
      </vt:variant>
      <vt:variant>
        <vt:i4>4128837</vt:i4>
      </vt:variant>
      <vt:variant>
        <vt:i4>18</vt:i4>
      </vt:variant>
      <vt:variant>
        <vt:i4>0</vt:i4>
      </vt:variant>
      <vt:variant>
        <vt:i4>5</vt:i4>
      </vt:variant>
      <vt:variant>
        <vt:lpwstr>http://db.roszdravnadzor.ru/?sid=8188620028083391488&amp;salt=29559880.1095475&amp;__last_scrollable_table_row=14&amp;__last_query_string=32&amp;id=413796&amp;type=blank_business_objects</vt:lpwstr>
      </vt:variant>
      <vt:variant>
        <vt:lpwstr/>
      </vt:variant>
      <vt:variant>
        <vt:i4>4456568</vt:i4>
      </vt:variant>
      <vt:variant>
        <vt:i4>15</vt:i4>
      </vt:variant>
      <vt:variant>
        <vt:i4>0</vt:i4>
      </vt:variant>
      <vt:variant>
        <vt:i4>5</vt:i4>
      </vt:variant>
      <vt:variant>
        <vt:lpwstr>http://db.roszdravnadzor.ru/?sid=8188620028083391488&amp;salt=1125653919.35567&amp;__last_scrollable_table_row=8&amp;__last_query_string=20&amp;id=413790&amp;type=blank_business_objects</vt:lpwstr>
      </vt:variant>
      <vt:variant>
        <vt:lpwstr/>
      </vt:variant>
      <vt:variant>
        <vt:i4>4522111</vt:i4>
      </vt:variant>
      <vt:variant>
        <vt:i4>12</vt:i4>
      </vt:variant>
      <vt:variant>
        <vt:i4>0</vt:i4>
      </vt:variant>
      <vt:variant>
        <vt:i4>5</vt:i4>
      </vt:variant>
      <vt:variant>
        <vt:lpwstr>http://db.roszdravnadzor.ru/?sid=8188620028083391488&amp;salt=1203577331.31313&amp;__last_scrollable_table_row=3&amp;__last_query_string=10&amp;id=413773&amp;type=blank_business_objects</vt:lpwstr>
      </vt:variant>
      <vt:variant>
        <vt:lpwstr/>
      </vt:variant>
      <vt:variant>
        <vt:i4>5308463</vt:i4>
      </vt:variant>
      <vt:variant>
        <vt:i4>9</vt:i4>
      </vt:variant>
      <vt:variant>
        <vt:i4>0</vt:i4>
      </vt:variant>
      <vt:variant>
        <vt:i4>5</vt:i4>
      </vt:variant>
      <vt:variant>
        <vt:lpwstr>http://db.roszdravnadzor.ru/?sid=8188620028083391488&amp;salt=1276358856.20906&amp;__last_scrollable_table_row=2&amp;__last_query_string=8&amp;id=413760&amp;type=blank_business_objects</vt:lpwstr>
      </vt:variant>
      <vt:variant>
        <vt:lpwstr/>
      </vt:variant>
      <vt:variant>
        <vt:i4>4784187</vt:i4>
      </vt:variant>
      <vt:variant>
        <vt:i4>6</vt:i4>
      </vt:variant>
      <vt:variant>
        <vt:i4>0</vt:i4>
      </vt:variant>
      <vt:variant>
        <vt:i4>5</vt:i4>
      </vt:variant>
      <vt:variant>
        <vt:lpwstr>http://db.roszdravnadzor.ru/?sid=8188620028083391488&amp;salt=566407894.258214&amp;__last_scrollable_table_row=1&amp;__last_query_string=6&amp;id=413706&amp;type=blank_business_objects</vt:lpwstr>
      </vt:variant>
      <vt:variant>
        <vt:lpwstr/>
      </vt:variant>
      <vt:variant>
        <vt:i4>4718708</vt:i4>
      </vt:variant>
      <vt:variant>
        <vt:i4>3</vt:i4>
      </vt:variant>
      <vt:variant>
        <vt:i4>0</vt:i4>
      </vt:variant>
      <vt:variant>
        <vt:i4>5</vt:i4>
      </vt:variant>
      <vt:variant>
        <vt:lpwstr>http://db.roszdravnadzor.ru/?sid=8188620028083391488&amp;salt=1088555393.2239&amp;__last_scrollable_table_row=0&amp;id=413704&amp;__last_query_string=4&amp;type=blank_business_objects</vt:lpwstr>
      </vt:variant>
      <vt:variant>
        <vt:lpwstr/>
      </vt:variant>
      <vt:variant>
        <vt:i4>4718708</vt:i4>
      </vt:variant>
      <vt:variant>
        <vt:i4>0</vt:i4>
      </vt:variant>
      <vt:variant>
        <vt:i4>0</vt:i4>
      </vt:variant>
      <vt:variant>
        <vt:i4>5</vt:i4>
      </vt:variant>
      <vt:variant>
        <vt:lpwstr>http://db.roszdravnadzor.ru/?sid=8188620028083391488&amp;salt=1088555393.2239&amp;__last_scrollable_table_row=0&amp;id=413704&amp;__last_query_string=4&amp;type=blank_business_objects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licens3</dc:creator>
  <cp:lastModifiedBy>Алена Сергеевна Павлова</cp:lastModifiedBy>
  <cp:revision>4</cp:revision>
  <cp:lastPrinted>2017-10-23T02:40:00Z</cp:lastPrinted>
  <dcterms:created xsi:type="dcterms:W3CDTF">2017-10-23T01:19:00Z</dcterms:created>
  <dcterms:modified xsi:type="dcterms:W3CDTF">2017-10-30T08:46:00Z</dcterms:modified>
</cp:coreProperties>
</file>